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6A354B" w14:textId="07320A22" w:rsidR="0058765F" w:rsidRPr="00E635C1" w:rsidRDefault="00E635C1" w:rsidP="00391E77">
      <w:pPr>
        <w:jc w:val="center"/>
        <w:rPr>
          <w:rFonts w:cstheme="minorHAnsi"/>
          <w:b/>
          <w:bCs/>
          <w:sz w:val="44"/>
          <w:szCs w:val="44"/>
        </w:rPr>
      </w:pPr>
      <w:r>
        <w:rPr>
          <w:rFonts w:cstheme="minorHAnsi"/>
          <w:b/>
          <w:bCs/>
          <w:sz w:val="44"/>
          <w:szCs w:val="44"/>
        </w:rPr>
        <w:t xml:space="preserve">CONFIT </w:t>
      </w:r>
      <w:r w:rsidR="003162C4" w:rsidRPr="00E635C1">
        <w:rPr>
          <w:rFonts w:cstheme="minorHAnsi"/>
          <w:b/>
          <w:bCs/>
          <w:sz w:val="44"/>
          <w:szCs w:val="44"/>
        </w:rPr>
        <w:t>DUCK</w:t>
      </w:r>
      <w:r>
        <w:rPr>
          <w:rFonts w:cstheme="minorHAnsi"/>
          <w:b/>
          <w:bCs/>
          <w:sz w:val="44"/>
          <w:szCs w:val="44"/>
        </w:rPr>
        <w:t xml:space="preserve"> &amp; TRUFFLE</w:t>
      </w:r>
      <w:r w:rsidR="003162C4" w:rsidRPr="00E635C1">
        <w:rPr>
          <w:rFonts w:cstheme="minorHAnsi"/>
          <w:b/>
          <w:bCs/>
          <w:sz w:val="44"/>
          <w:szCs w:val="44"/>
        </w:rPr>
        <w:t xml:space="preserve"> SANDWICH</w:t>
      </w:r>
    </w:p>
    <w:p w14:paraId="068B72EA" w14:textId="77777777" w:rsidR="00391E77" w:rsidRDefault="00391E77" w:rsidP="003162C4">
      <w:pPr>
        <w:rPr>
          <w:b/>
          <w:sz w:val="24"/>
          <w:szCs w:val="24"/>
        </w:rPr>
      </w:pPr>
    </w:p>
    <w:p w14:paraId="2EC42771" w14:textId="77777777" w:rsidR="003162C4" w:rsidRPr="00E635C1" w:rsidRDefault="003162C4" w:rsidP="00E635C1">
      <w:pPr>
        <w:snapToGrid w:val="0"/>
        <w:contextualSpacing/>
        <w:rPr>
          <w:rFonts w:cstheme="minorHAnsi"/>
          <w:b/>
        </w:rPr>
      </w:pPr>
      <w:r w:rsidRPr="00E635C1">
        <w:rPr>
          <w:rFonts w:cstheme="minorHAnsi"/>
          <w:b/>
        </w:rPr>
        <w:t>2 Slices of sourdough toasted on one side</w:t>
      </w:r>
    </w:p>
    <w:p w14:paraId="3629E8E0" w14:textId="04333C36" w:rsidR="003162C4" w:rsidRPr="00E635C1" w:rsidRDefault="00E635C1" w:rsidP="00E635C1">
      <w:pPr>
        <w:snapToGrid w:val="0"/>
        <w:contextualSpacing/>
        <w:rPr>
          <w:rFonts w:cstheme="minorHAnsi"/>
          <w:b/>
        </w:rPr>
      </w:pPr>
      <w:r>
        <w:rPr>
          <w:rFonts w:cstheme="minorHAnsi"/>
          <w:b/>
        </w:rPr>
        <w:t xml:space="preserve">20 g </w:t>
      </w:r>
      <w:proofErr w:type="gramStart"/>
      <w:r w:rsidR="003162C4" w:rsidRPr="00E635C1">
        <w:rPr>
          <w:rFonts w:cstheme="minorHAnsi"/>
          <w:b/>
        </w:rPr>
        <w:t>Thin</w:t>
      </w:r>
      <w:proofErr w:type="gramEnd"/>
      <w:r w:rsidR="003162C4" w:rsidRPr="00E635C1">
        <w:rPr>
          <w:rFonts w:cstheme="minorHAnsi"/>
          <w:b/>
        </w:rPr>
        <w:t xml:space="preserve"> layer of onion compote on the bottom slice of bread</w:t>
      </w:r>
    </w:p>
    <w:p w14:paraId="00D7B684" w14:textId="77777777" w:rsidR="003162C4" w:rsidRPr="00E635C1" w:rsidRDefault="003162C4" w:rsidP="00E635C1">
      <w:pPr>
        <w:snapToGrid w:val="0"/>
        <w:contextualSpacing/>
        <w:rPr>
          <w:rFonts w:cstheme="minorHAnsi"/>
          <w:b/>
        </w:rPr>
      </w:pPr>
      <w:r w:rsidRPr="00E635C1">
        <w:rPr>
          <w:rFonts w:cstheme="minorHAnsi"/>
          <w:b/>
        </w:rPr>
        <w:t>100 g pulled duck legs</w:t>
      </w:r>
    </w:p>
    <w:p w14:paraId="6E8190F6" w14:textId="18328DDF" w:rsidR="003162C4" w:rsidRPr="00E635C1" w:rsidRDefault="00E635C1" w:rsidP="00E635C1">
      <w:pPr>
        <w:snapToGrid w:val="0"/>
        <w:contextualSpacing/>
        <w:rPr>
          <w:rFonts w:cstheme="minorHAnsi"/>
          <w:b/>
        </w:rPr>
      </w:pPr>
      <w:r>
        <w:rPr>
          <w:rFonts w:cstheme="minorHAnsi"/>
          <w:b/>
        </w:rPr>
        <w:t xml:space="preserve">50 g </w:t>
      </w:r>
      <w:r w:rsidR="003162C4" w:rsidRPr="00E635C1">
        <w:rPr>
          <w:rFonts w:cstheme="minorHAnsi"/>
          <w:b/>
        </w:rPr>
        <w:t>Cabbage and apple salad</w:t>
      </w:r>
    </w:p>
    <w:p w14:paraId="7BA3113F" w14:textId="648F8BA5" w:rsidR="003162C4" w:rsidRPr="00E635C1" w:rsidRDefault="00E635C1" w:rsidP="00E635C1">
      <w:pPr>
        <w:snapToGrid w:val="0"/>
        <w:contextualSpacing/>
        <w:rPr>
          <w:rFonts w:cstheme="minorHAnsi"/>
          <w:b/>
        </w:rPr>
      </w:pPr>
      <w:r>
        <w:rPr>
          <w:rFonts w:cstheme="minorHAnsi"/>
          <w:b/>
        </w:rPr>
        <w:t xml:space="preserve">30 </w:t>
      </w:r>
      <w:r w:rsidR="003162C4" w:rsidRPr="00E635C1">
        <w:rPr>
          <w:rFonts w:cstheme="minorHAnsi"/>
          <w:b/>
        </w:rPr>
        <w:t>Truffle mayo</w:t>
      </w:r>
    </w:p>
    <w:p w14:paraId="39D98836" w14:textId="77777777" w:rsidR="003162C4" w:rsidRPr="00E635C1" w:rsidRDefault="003162C4" w:rsidP="00E635C1">
      <w:pPr>
        <w:snapToGrid w:val="0"/>
        <w:contextualSpacing/>
        <w:rPr>
          <w:rFonts w:cstheme="minorHAnsi"/>
          <w:b/>
        </w:rPr>
      </w:pPr>
      <w:r w:rsidRPr="00E635C1">
        <w:rPr>
          <w:rFonts w:cstheme="minorHAnsi"/>
          <w:b/>
        </w:rPr>
        <w:t>Rocket salad on the side</w:t>
      </w:r>
    </w:p>
    <w:p w14:paraId="694B4FDD" w14:textId="77777777" w:rsidR="003162C4" w:rsidRPr="00E635C1" w:rsidRDefault="003162C4">
      <w:pPr>
        <w:rPr>
          <w:rFonts w:cstheme="minorHAnsi"/>
        </w:rPr>
      </w:pPr>
    </w:p>
    <w:p w14:paraId="0943BFBC" w14:textId="330F8520" w:rsidR="003162C4" w:rsidRPr="00E635C1" w:rsidRDefault="00E635C1" w:rsidP="00E635C1">
      <w:pPr>
        <w:pStyle w:val="Body1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E635C1">
        <w:rPr>
          <w:rFonts w:asciiTheme="minorHAnsi" w:hAnsiTheme="minorHAnsi" w:cstheme="minorHAnsi"/>
          <w:b/>
          <w:sz w:val="28"/>
          <w:szCs w:val="28"/>
          <w:u w:val="single"/>
        </w:rPr>
        <w:t xml:space="preserve">ONION COMPOTE </w:t>
      </w:r>
    </w:p>
    <w:p w14:paraId="071F38BC" w14:textId="77777777" w:rsidR="00391E77" w:rsidRPr="00E635C1" w:rsidRDefault="00391E77" w:rsidP="003162C4">
      <w:pPr>
        <w:pStyle w:val="Body1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53D048EE" w14:textId="77777777" w:rsidR="003162C4" w:rsidRPr="00E635C1" w:rsidRDefault="003162C4" w:rsidP="00E635C1">
      <w:pPr>
        <w:pStyle w:val="Body1"/>
        <w:rPr>
          <w:rFonts w:asciiTheme="minorHAnsi" w:hAnsiTheme="minorHAnsi" w:cstheme="minorHAnsi"/>
          <w:b/>
          <w:szCs w:val="24"/>
        </w:rPr>
      </w:pPr>
      <w:r w:rsidRPr="00E635C1">
        <w:rPr>
          <w:rFonts w:asciiTheme="minorHAnsi" w:hAnsiTheme="minorHAnsi" w:cstheme="minorHAnsi"/>
          <w:b/>
          <w:szCs w:val="24"/>
        </w:rPr>
        <w:t>100ml olive oil</w:t>
      </w:r>
    </w:p>
    <w:p w14:paraId="788ABAFC" w14:textId="6CE8014D" w:rsidR="003162C4" w:rsidRPr="00E635C1" w:rsidRDefault="00E635C1" w:rsidP="00E635C1">
      <w:pPr>
        <w:pStyle w:val="Body1"/>
        <w:rPr>
          <w:rFonts w:asciiTheme="minorHAnsi" w:hAnsiTheme="minorHAnsi" w:cstheme="minorHAnsi"/>
          <w:b/>
          <w:szCs w:val="24"/>
        </w:rPr>
      </w:pPr>
      <w:r w:rsidRPr="00E635C1">
        <w:rPr>
          <w:rFonts w:asciiTheme="minorHAnsi" w:hAnsiTheme="minorHAnsi" w:cstheme="minorHAnsi"/>
          <w:b/>
          <w:szCs w:val="24"/>
        </w:rPr>
        <w:t>70</w:t>
      </w:r>
      <w:r w:rsidR="003162C4" w:rsidRPr="00E635C1">
        <w:rPr>
          <w:rFonts w:asciiTheme="minorHAnsi" w:hAnsiTheme="minorHAnsi" w:cstheme="minorHAnsi"/>
          <w:b/>
          <w:szCs w:val="24"/>
        </w:rPr>
        <w:t xml:space="preserve"> </w:t>
      </w:r>
      <w:r w:rsidRPr="00E635C1">
        <w:rPr>
          <w:rFonts w:asciiTheme="minorHAnsi" w:hAnsiTheme="minorHAnsi" w:cstheme="minorHAnsi"/>
          <w:b/>
          <w:szCs w:val="24"/>
        </w:rPr>
        <w:t>g</w:t>
      </w:r>
      <w:r w:rsidR="003162C4" w:rsidRPr="00E635C1">
        <w:rPr>
          <w:rFonts w:asciiTheme="minorHAnsi" w:hAnsiTheme="minorHAnsi" w:cstheme="minorHAnsi"/>
          <w:b/>
          <w:szCs w:val="24"/>
        </w:rPr>
        <w:t xml:space="preserve"> garlic finely sliced</w:t>
      </w:r>
    </w:p>
    <w:p w14:paraId="7D343E4B" w14:textId="77777777" w:rsidR="003162C4" w:rsidRPr="00E635C1" w:rsidRDefault="003162C4" w:rsidP="00E635C1">
      <w:pPr>
        <w:pStyle w:val="Body1"/>
        <w:rPr>
          <w:rFonts w:asciiTheme="minorHAnsi" w:hAnsiTheme="minorHAnsi" w:cstheme="minorHAnsi"/>
          <w:b/>
          <w:szCs w:val="24"/>
        </w:rPr>
      </w:pPr>
      <w:r w:rsidRPr="00E635C1">
        <w:rPr>
          <w:rFonts w:asciiTheme="minorHAnsi" w:hAnsiTheme="minorHAnsi" w:cstheme="minorHAnsi"/>
          <w:b/>
          <w:szCs w:val="24"/>
        </w:rPr>
        <w:t>4kg red onions finely sliced</w:t>
      </w:r>
    </w:p>
    <w:p w14:paraId="5846C10D" w14:textId="77777777" w:rsidR="003162C4" w:rsidRPr="00E635C1" w:rsidRDefault="003162C4" w:rsidP="00E635C1">
      <w:pPr>
        <w:pStyle w:val="Body1"/>
        <w:rPr>
          <w:rFonts w:asciiTheme="minorHAnsi" w:hAnsiTheme="minorHAnsi" w:cstheme="minorHAnsi"/>
          <w:b/>
          <w:szCs w:val="24"/>
        </w:rPr>
      </w:pPr>
      <w:r w:rsidRPr="00E635C1">
        <w:rPr>
          <w:rFonts w:asciiTheme="minorHAnsi" w:hAnsiTheme="minorHAnsi" w:cstheme="minorHAnsi"/>
          <w:b/>
          <w:szCs w:val="24"/>
        </w:rPr>
        <w:t>150g unsalted butter</w:t>
      </w:r>
    </w:p>
    <w:p w14:paraId="2D68E8AA" w14:textId="77777777" w:rsidR="003162C4" w:rsidRPr="00E635C1" w:rsidRDefault="003162C4" w:rsidP="00E635C1">
      <w:pPr>
        <w:pStyle w:val="Body1"/>
        <w:rPr>
          <w:rFonts w:asciiTheme="minorHAnsi" w:hAnsiTheme="minorHAnsi" w:cstheme="minorHAnsi"/>
          <w:b/>
          <w:szCs w:val="24"/>
        </w:rPr>
      </w:pPr>
      <w:r w:rsidRPr="00E635C1">
        <w:rPr>
          <w:rFonts w:asciiTheme="minorHAnsi" w:hAnsiTheme="minorHAnsi" w:cstheme="minorHAnsi"/>
          <w:b/>
          <w:szCs w:val="24"/>
        </w:rPr>
        <w:t>250g castor sugar</w:t>
      </w:r>
    </w:p>
    <w:p w14:paraId="2CB28C8A" w14:textId="77777777" w:rsidR="003162C4" w:rsidRPr="00E635C1" w:rsidRDefault="003162C4" w:rsidP="00E635C1">
      <w:pPr>
        <w:pStyle w:val="Body1"/>
        <w:rPr>
          <w:rFonts w:asciiTheme="minorHAnsi" w:hAnsiTheme="minorHAnsi" w:cstheme="minorHAnsi"/>
          <w:b/>
          <w:szCs w:val="24"/>
        </w:rPr>
      </w:pPr>
      <w:r w:rsidRPr="00E635C1">
        <w:rPr>
          <w:rFonts w:asciiTheme="minorHAnsi" w:hAnsiTheme="minorHAnsi" w:cstheme="minorHAnsi"/>
          <w:b/>
          <w:szCs w:val="24"/>
        </w:rPr>
        <w:t>1 bunches of thyme chopped</w:t>
      </w:r>
    </w:p>
    <w:p w14:paraId="58C6483F" w14:textId="77777777" w:rsidR="003162C4" w:rsidRPr="00E635C1" w:rsidRDefault="003162C4" w:rsidP="00E635C1">
      <w:pPr>
        <w:pStyle w:val="Body1"/>
        <w:rPr>
          <w:rFonts w:asciiTheme="minorHAnsi" w:hAnsiTheme="minorHAnsi" w:cstheme="minorHAnsi"/>
          <w:b/>
          <w:szCs w:val="24"/>
        </w:rPr>
      </w:pPr>
      <w:r w:rsidRPr="00E635C1">
        <w:rPr>
          <w:rFonts w:asciiTheme="minorHAnsi" w:hAnsiTheme="minorHAnsi" w:cstheme="minorHAnsi"/>
          <w:b/>
          <w:szCs w:val="24"/>
        </w:rPr>
        <w:t>250ml balsamic vinegar</w:t>
      </w:r>
    </w:p>
    <w:p w14:paraId="49CE88FB" w14:textId="77777777" w:rsidR="003162C4" w:rsidRPr="00E635C1" w:rsidRDefault="003162C4" w:rsidP="00E635C1">
      <w:pPr>
        <w:pStyle w:val="Body1"/>
        <w:rPr>
          <w:rFonts w:asciiTheme="minorHAnsi" w:hAnsiTheme="minorHAnsi" w:cstheme="minorHAnsi"/>
          <w:b/>
          <w:szCs w:val="24"/>
        </w:rPr>
      </w:pPr>
      <w:r w:rsidRPr="00E635C1">
        <w:rPr>
          <w:rFonts w:asciiTheme="minorHAnsi" w:hAnsiTheme="minorHAnsi" w:cstheme="minorHAnsi"/>
          <w:b/>
          <w:szCs w:val="24"/>
        </w:rPr>
        <w:t>300ml shiraz</w:t>
      </w:r>
      <w:r w:rsidRPr="00E635C1">
        <w:rPr>
          <w:rFonts w:asciiTheme="minorHAnsi" w:hAnsiTheme="minorHAnsi" w:cstheme="minorHAnsi"/>
          <w:b/>
          <w:szCs w:val="24"/>
        </w:rPr>
        <w:tab/>
      </w:r>
    </w:p>
    <w:p w14:paraId="1369D4D6" w14:textId="77777777" w:rsidR="003162C4" w:rsidRPr="00E635C1" w:rsidRDefault="003162C4" w:rsidP="003162C4">
      <w:pPr>
        <w:pStyle w:val="Body1"/>
        <w:rPr>
          <w:rFonts w:asciiTheme="minorHAnsi" w:hAnsiTheme="minorHAnsi" w:cstheme="minorHAnsi"/>
          <w:sz w:val="22"/>
          <w:szCs w:val="22"/>
        </w:rPr>
      </w:pPr>
    </w:p>
    <w:p w14:paraId="5E16CC70" w14:textId="77777777" w:rsidR="003162C4" w:rsidRPr="00E635C1" w:rsidRDefault="003162C4" w:rsidP="003162C4">
      <w:pPr>
        <w:pStyle w:val="Body1"/>
        <w:rPr>
          <w:rFonts w:asciiTheme="minorHAnsi" w:hAnsiTheme="minorHAnsi" w:cstheme="minorHAnsi"/>
          <w:sz w:val="22"/>
          <w:szCs w:val="22"/>
        </w:rPr>
      </w:pPr>
    </w:p>
    <w:p w14:paraId="7CE78835" w14:textId="77777777" w:rsidR="00E635C1" w:rsidRDefault="003162C4" w:rsidP="00E635C1">
      <w:pPr>
        <w:pStyle w:val="Body1"/>
        <w:numPr>
          <w:ilvl w:val="0"/>
          <w:numId w:val="9"/>
        </w:numPr>
        <w:rPr>
          <w:rFonts w:asciiTheme="minorHAnsi" w:hAnsiTheme="minorHAnsi" w:cstheme="minorHAnsi"/>
          <w:sz w:val="22"/>
          <w:szCs w:val="22"/>
        </w:rPr>
      </w:pPr>
      <w:r w:rsidRPr="00E635C1">
        <w:rPr>
          <w:rFonts w:asciiTheme="minorHAnsi" w:hAnsiTheme="minorHAnsi" w:cstheme="minorHAnsi"/>
          <w:sz w:val="22"/>
          <w:szCs w:val="22"/>
        </w:rPr>
        <w:t xml:space="preserve">In a large wide casserole type pan heat olive oil &amp; gently fry garlic till it begins to caramelise, add butter, then onions &amp; thyme leaves. </w:t>
      </w:r>
    </w:p>
    <w:p w14:paraId="05643E42" w14:textId="77777777" w:rsidR="00E635C1" w:rsidRDefault="003162C4" w:rsidP="00E635C1">
      <w:pPr>
        <w:pStyle w:val="Body1"/>
        <w:numPr>
          <w:ilvl w:val="0"/>
          <w:numId w:val="9"/>
        </w:numPr>
        <w:rPr>
          <w:rFonts w:asciiTheme="minorHAnsi" w:hAnsiTheme="minorHAnsi" w:cstheme="minorHAnsi"/>
          <w:sz w:val="22"/>
          <w:szCs w:val="22"/>
        </w:rPr>
      </w:pPr>
      <w:r w:rsidRPr="00E635C1">
        <w:rPr>
          <w:rFonts w:asciiTheme="minorHAnsi" w:hAnsiTheme="minorHAnsi" w:cstheme="minorHAnsi"/>
          <w:sz w:val="22"/>
          <w:szCs w:val="22"/>
        </w:rPr>
        <w:t xml:space="preserve"> Increase the heat, quickly fry the onions till they collapse.  </w:t>
      </w:r>
    </w:p>
    <w:p w14:paraId="4A187541" w14:textId="77777777" w:rsidR="00E635C1" w:rsidRDefault="003162C4" w:rsidP="00E635C1">
      <w:pPr>
        <w:pStyle w:val="Body1"/>
        <w:numPr>
          <w:ilvl w:val="0"/>
          <w:numId w:val="9"/>
        </w:numPr>
        <w:rPr>
          <w:rFonts w:asciiTheme="minorHAnsi" w:hAnsiTheme="minorHAnsi" w:cstheme="minorHAnsi"/>
          <w:sz w:val="22"/>
          <w:szCs w:val="22"/>
        </w:rPr>
      </w:pPr>
      <w:r w:rsidRPr="00E635C1">
        <w:rPr>
          <w:rFonts w:asciiTheme="minorHAnsi" w:hAnsiTheme="minorHAnsi" w:cstheme="minorHAnsi"/>
          <w:sz w:val="22"/>
          <w:szCs w:val="22"/>
        </w:rPr>
        <w:t xml:space="preserve">Add sugar &amp; continue to cook till the onions begin to caramelise. </w:t>
      </w:r>
    </w:p>
    <w:p w14:paraId="5501186A" w14:textId="77777777" w:rsidR="00E635C1" w:rsidRDefault="003162C4" w:rsidP="00E635C1">
      <w:pPr>
        <w:pStyle w:val="Body1"/>
        <w:numPr>
          <w:ilvl w:val="0"/>
          <w:numId w:val="9"/>
        </w:numPr>
        <w:rPr>
          <w:rFonts w:asciiTheme="minorHAnsi" w:hAnsiTheme="minorHAnsi" w:cstheme="minorHAnsi"/>
          <w:sz w:val="22"/>
          <w:szCs w:val="22"/>
        </w:rPr>
      </w:pPr>
      <w:r w:rsidRPr="00E635C1">
        <w:rPr>
          <w:rFonts w:asciiTheme="minorHAnsi" w:hAnsiTheme="minorHAnsi" w:cstheme="minorHAnsi"/>
          <w:sz w:val="22"/>
          <w:szCs w:val="22"/>
        </w:rPr>
        <w:t xml:space="preserve"> Now it is important to continually stir the onions once you have added the sugar, otherwise they will burn, cook for 2 minutes.  </w:t>
      </w:r>
    </w:p>
    <w:p w14:paraId="2C4E5448" w14:textId="77777777" w:rsidR="00E635C1" w:rsidRDefault="003162C4" w:rsidP="00E635C1">
      <w:pPr>
        <w:pStyle w:val="Body1"/>
        <w:numPr>
          <w:ilvl w:val="0"/>
          <w:numId w:val="9"/>
        </w:numPr>
        <w:rPr>
          <w:rFonts w:asciiTheme="minorHAnsi" w:hAnsiTheme="minorHAnsi" w:cstheme="minorHAnsi"/>
          <w:sz w:val="22"/>
          <w:szCs w:val="22"/>
        </w:rPr>
      </w:pPr>
      <w:r w:rsidRPr="00E635C1">
        <w:rPr>
          <w:rFonts w:asciiTheme="minorHAnsi" w:hAnsiTheme="minorHAnsi" w:cstheme="minorHAnsi"/>
          <w:sz w:val="22"/>
          <w:szCs w:val="22"/>
        </w:rPr>
        <w:t xml:space="preserve">Now add vinegar &amp; reduce the heat until nearly dry, add wine &amp; continue to cook to rich marmalade consistency, about 40mins.  </w:t>
      </w:r>
    </w:p>
    <w:p w14:paraId="2BADD575" w14:textId="26126F8E" w:rsidR="003162C4" w:rsidRPr="00E635C1" w:rsidRDefault="003162C4" w:rsidP="00E635C1">
      <w:pPr>
        <w:pStyle w:val="Body1"/>
        <w:numPr>
          <w:ilvl w:val="0"/>
          <w:numId w:val="9"/>
        </w:numPr>
        <w:rPr>
          <w:rFonts w:asciiTheme="minorHAnsi" w:hAnsiTheme="minorHAnsi" w:cstheme="minorHAnsi"/>
          <w:sz w:val="22"/>
          <w:szCs w:val="22"/>
        </w:rPr>
      </w:pPr>
      <w:r w:rsidRPr="00E635C1">
        <w:rPr>
          <w:rFonts w:asciiTheme="minorHAnsi" w:hAnsiTheme="minorHAnsi" w:cstheme="minorHAnsi"/>
          <w:sz w:val="22"/>
          <w:szCs w:val="22"/>
        </w:rPr>
        <w:t>Allow to cool then refrigerate till required.</w:t>
      </w:r>
    </w:p>
    <w:p w14:paraId="46E2AB24" w14:textId="77777777" w:rsidR="003162C4" w:rsidRPr="00E635C1" w:rsidRDefault="003162C4">
      <w:pPr>
        <w:rPr>
          <w:rFonts w:cstheme="minorHAnsi"/>
        </w:rPr>
      </w:pPr>
    </w:p>
    <w:p w14:paraId="00CC626B" w14:textId="3DD04D63" w:rsidR="00391E77" w:rsidRPr="00E635C1" w:rsidRDefault="00E635C1" w:rsidP="00E635C1">
      <w:pPr>
        <w:pStyle w:val="Body1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E635C1">
        <w:rPr>
          <w:rFonts w:asciiTheme="minorHAnsi" w:hAnsiTheme="minorHAnsi" w:cstheme="minorHAnsi"/>
          <w:b/>
          <w:sz w:val="28"/>
          <w:szCs w:val="28"/>
          <w:u w:val="single"/>
        </w:rPr>
        <w:t>CONFIT DUCK LEG FOR SANDWICH</w:t>
      </w:r>
    </w:p>
    <w:p w14:paraId="59769AD3" w14:textId="77777777" w:rsidR="00391E77" w:rsidRPr="00E635C1" w:rsidRDefault="00391E77" w:rsidP="00391E77">
      <w:pPr>
        <w:pStyle w:val="Body1"/>
        <w:rPr>
          <w:rFonts w:asciiTheme="minorHAnsi" w:hAnsiTheme="minorHAnsi" w:cstheme="minorHAnsi"/>
          <w:sz w:val="22"/>
          <w:szCs w:val="22"/>
        </w:rPr>
      </w:pPr>
    </w:p>
    <w:p w14:paraId="361E80D2" w14:textId="77777777" w:rsidR="00391E77" w:rsidRPr="00E635C1" w:rsidRDefault="00391E77" w:rsidP="00391E77">
      <w:pPr>
        <w:pStyle w:val="Body1"/>
        <w:rPr>
          <w:rFonts w:asciiTheme="minorHAnsi" w:hAnsiTheme="minorHAnsi" w:cstheme="minorHAnsi"/>
          <w:b/>
          <w:szCs w:val="24"/>
        </w:rPr>
      </w:pPr>
      <w:r w:rsidRPr="00E635C1">
        <w:rPr>
          <w:rFonts w:asciiTheme="minorHAnsi" w:hAnsiTheme="minorHAnsi" w:cstheme="minorHAnsi"/>
          <w:b/>
          <w:szCs w:val="24"/>
        </w:rPr>
        <w:t>50 duck legs (Maryland)</w:t>
      </w:r>
    </w:p>
    <w:p w14:paraId="4B40CEE8" w14:textId="77777777" w:rsidR="00391E77" w:rsidRPr="00E635C1" w:rsidRDefault="00391E77" w:rsidP="00391E77">
      <w:pPr>
        <w:pStyle w:val="Body1"/>
        <w:rPr>
          <w:rFonts w:asciiTheme="minorHAnsi" w:hAnsiTheme="minorHAnsi" w:cstheme="minorHAnsi"/>
          <w:b/>
          <w:szCs w:val="24"/>
        </w:rPr>
      </w:pPr>
      <w:r w:rsidRPr="00E635C1">
        <w:rPr>
          <w:rFonts w:asciiTheme="minorHAnsi" w:hAnsiTheme="minorHAnsi" w:cstheme="minorHAnsi"/>
          <w:b/>
          <w:szCs w:val="24"/>
        </w:rPr>
        <w:t>6 kg duck fat</w:t>
      </w:r>
    </w:p>
    <w:p w14:paraId="104E7339" w14:textId="77777777" w:rsidR="00391E77" w:rsidRPr="00E635C1" w:rsidRDefault="00391E77" w:rsidP="00391E77">
      <w:pPr>
        <w:pStyle w:val="Body1"/>
        <w:rPr>
          <w:rFonts w:asciiTheme="minorHAnsi" w:hAnsiTheme="minorHAnsi" w:cstheme="minorHAnsi"/>
          <w:b/>
          <w:sz w:val="22"/>
          <w:szCs w:val="22"/>
        </w:rPr>
      </w:pPr>
    </w:p>
    <w:p w14:paraId="2CA71C7D" w14:textId="14889557" w:rsidR="00391E77" w:rsidRDefault="00E635C1" w:rsidP="00391E77">
      <w:pPr>
        <w:pStyle w:val="Body1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E635C1">
        <w:rPr>
          <w:rFonts w:asciiTheme="minorHAnsi" w:hAnsiTheme="minorHAnsi" w:cstheme="minorHAnsi"/>
          <w:b/>
          <w:sz w:val="28"/>
          <w:szCs w:val="28"/>
          <w:u w:val="single"/>
        </w:rPr>
        <w:t>CURING SALT</w:t>
      </w:r>
    </w:p>
    <w:p w14:paraId="56D5DDB5" w14:textId="77777777" w:rsidR="00E635C1" w:rsidRPr="00E635C1" w:rsidRDefault="00E635C1" w:rsidP="00391E77">
      <w:pPr>
        <w:pStyle w:val="Body1"/>
        <w:rPr>
          <w:rFonts w:asciiTheme="minorHAnsi" w:hAnsiTheme="minorHAnsi" w:cstheme="minorHAnsi"/>
          <w:b/>
          <w:sz w:val="28"/>
          <w:szCs w:val="28"/>
          <w:u w:val="single"/>
        </w:rPr>
      </w:pPr>
    </w:p>
    <w:p w14:paraId="21FCA587" w14:textId="77777777" w:rsidR="00391E77" w:rsidRPr="00E635C1" w:rsidRDefault="00391E77" w:rsidP="00391E77">
      <w:pPr>
        <w:pStyle w:val="Body1"/>
        <w:rPr>
          <w:rFonts w:asciiTheme="minorHAnsi" w:hAnsiTheme="minorHAnsi" w:cstheme="minorHAnsi"/>
          <w:b/>
          <w:szCs w:val="24"/>
        </w:rPr>
      </w:pPr>
      <w:r w:rsidRPr="00E635C1">
        <w:rPr>
          <w:rFonts w:asciiTheme="minorHAnsi" w:hAnsiTheme="minorHAnsi" w:cstheme="minorHAnsi"/>
          <w:b/>
          <w:szCs w:val="24"/>
        </w:rPr>
        <w:t>2 kg rock salt</w:t>
      </w:r>
    </w:p>
    <w:p w14:paraId="7466F5C5" w14:textId="77777777" w:rsidR="00391E77" w:rsidRPr="00E635C1" w:rsidRDefault="00391E77" w:rsidP="00391E77">
      <w:pPr>
        <w:pStyle w:val="Body1"/>
        <w:rPr>
          <w:rFonts w:asciiTheme="minorHAnsi" w:hAnsiTheme="minorHAnsi" w:cstheme="minorHAnsi"/>
          <w:b/>
          <w:szCs w:val="24"/>
        </w:rPr>
      </w:pPr>
      <w:r w:rsidRPr="00E635C1">
        <w:rPr>
          <w:rFonts w:asciiTheme="minorHAnsi" w:hAnsiTheme="minorHAnsi" w:cstheme="minorHAnsi"/>
          <w:b/>
          <w:szCs w:val="24"/>
        </w:rPr>
        <w:t>10 garlic cloves</w:t>
      </w:r>
    </w:p>
    <w:p w14:paraId="2CEF7C94" w14:textId="77777777" w:rsidR="00391E77" w:rsidRPr="00E635C1" w:rsidRDefault="00391E77" w:rsidP="00391E77">
      <w:pPr>
        <w:pStyle w:val="Body1"/>
        <w:rPr>
          <w:rFonts w:asciiTheme="minorHAnsi" w:hAnsiTheme="minorHAnsi" w:cstheme="minorHAnsi"/>
          <w:b/>
          <w:szCs w:val="24"/>
        </w:rPr>
      </w:pPr>
      <w:r w:rsidRPr="00E635C1">
        <w:rPr>
          <w:rFonts w:asciiTheme="minorHAnsi" w:hAnsiTheme="minorHAnsi" w:cstheme="minorHAnsi"/>
          <w:b/>
          <w:szCs w:val="24"/>
        </w:rPr>
        <w:t xml:space="preserve">2 </w:t>
      </w:r>
      <w:proofErr w:type="spellStart"/>
      <w:r w:rsidRPr="00E635C1">
        <w:rPr>
          <w:rFonts w:asciiTheme="minorHAnsi" w:hAnsiTheme="minorHAnsi" w:cstheme="minorHAnsi"/>
          <w:b/>
          <w:szCs w:val="24"/>
        </w:rPr>
        <w:t>tblsp</w:t>
      </w:r>
      <w:proofErr w:type="spellEnd"/>
      <w:r w:rsidRPr="00E635C1">
        <w:rPr>
          <w:rFonts w:asciiTheme="minorHAnsi" w:hAnsiTheme="minorHAnsi" w:cstheme="minorHAnsi"/>
          <w:b/>
          <w:szCs w:val="24"/>
        </w:rPr>
        <w:t xml:space="preserve"> black peppercorn</w:t>
      </w:r>
    </w:p>
    <w:p w14:paraId="7A8B16E6" w14:textId="77777777" w:rsidR="00391E77" w:rsidRPr="00E635C1" w:rsidRDefault="00391E77" w:rsidP="00391E77">
      <w:pPr>
        <w:pStyle w:val="Body1"/>
        <w:rPr>
          <w:rFonts w:asciiTheme="minorHAnsi" w:hAnsiTheme="minorHAnsi" w:cstheme="minorHAnsi"/>
          <w:b/>
          <w:szCs w:val="24"/>
        </w:rPr>
      </w:pPr>
      <w:r w:rsidRPr="00E635C1">
        <w:rPr>
          <w:rFonts w:asciiTheme="minorHAnsi" w:hAnsiTheme="minorHAnsi" w:cstheme="minorHAnsi"/>
          <w:b/>
          <w:szCs w:val="24"/>
        </w:rPr>
        <w:t xml:space="preserve">1 </w:t>
      </w:r>
      <w:proofErr w:type="spellStart"/>
      <w:r w:rsidRPr="00E635C1">
        <w:rPr>
          <w:rFonts w:asciiTheme="minorHAnsi" w:hAnsiTheme="minorHAnsi" w:cstheme="minorHAnsi"/>
          <w:b/>
          <w:szCs w:val="24"/>
        </w:rPr>
        <w:t>tblsp</w:t>
      </w:r>
      <w:proofErr w:type="spellEnd"/>
      <w:r w:rsidRPr="00E635C1">
        <w:rPr>
          <w:rFonts w:asciiTheme="minorHAnsi" w:hAnsiTheme="minorHAnsi" w:cstheme="minorHAnsi"/>
          <w:b/>
          <w:szCs w:val="24"/>
        </w:rPr>
        <w:t xml:space="preserve"> juniper berries</w:t>
      </w:r>
    </w:p>
    <w:p w14:paraId="44FA6D4A" w14:textId="77777777" w:rsidR="00391E77" w:rsidRPr="00E635C1" w:rsidRDefault="00391E77" w:rsidP="00391E77">
      <w:pPr>
        <w:pStyle w:val="Body1"/>
        <w:rPr>
          <w:rFonts w:asciiTheme="minorHAnsi" w:hAnsiTheme="minorHAnsi" w:cstheme="minorHAnsi"/>
          <w:b/>
          <w:szCs w:val="24"/>
        </w:rPr>
      </w:pPr>
      <w:proofErr w:type="gramStart"/>
      <w:r w:rsidRPr="00E635C1">
        <w:rPr>
          <w:rFonts w:asciiTheme="minorHAnsi" w:hAnsiTheme="minorHAnsi" w:cstheme="minorHAnsi"/>
          <w:b/>
          <w:szCs w:val="24"/>
        </w:rPr>
        <w:t>6 star</w:t>
      </w:r>
      <w:proofErr w:type="gramEnd"/>
      <w:r w:rsidRPr="00E635C1">
        <w:rPr>
          <w:rFonts w:asciiTheme="minorHAnsi" w:hAnsiTheme="minorHAnsi" w:cstheme="minorHAnsi"/>
          <w:b/>
          <w:szCs w:val="24"/>
        </w:rPr>
        <w:t xml:space="preserve"> anis</w:t>
      </w:r>
    </w:p>
    <w:p w14:paraId="563F93E9" w14:textId="5C005AE8" w:rsidR="00391E77" w:rsidRPr="00E635C1" w:rsidRDefault="00391E77" w:rsidP="00E635C1">
      <w:pPr>
        <w:pStyle w:val="Body1"/>
        <w:numPr>
          <w:ilvl w:val="0"/>
          <w:numId w:val="10"/>
        </w:numPr>
        <w:rPr>
          <w:rFonts w:asciiTheme="minorHAnsi" w:hAnsiTheme="minorHAnsi" w:cstheme="minorHAnsi"/>
          <w:b/>
          <w:szCs w:val="24"/>
        </w:rPr>
      </w:pPr>
      <w:r w:rsidRPr="00E635C1">
        <w:rPr>
          <w:rFonts w:asciiTheme="minorHAnsi" w:hAnsiTheme="minorHAnsi" w:cstheme="minorHAnsi"/>
          <w:b/>
          <w:szCs w:val="24"/>
        </w:rPr>
        <w:lastRenderedPageBreak/>
        <w:t>bunch of thyme</w:t>
      </w:r>
    </w:p>
    <w:p w14:paraId="601A3E4A" w14:textId="77777777" w:rsidR="00391E77" w:rsidRPr="00E635C1" w:rsidRDefault="00391E77" w:rsidP="00391E77">
      <w:pPr>
        <w:pStyle w:val="Body1"/>
        <w:rPr>
          <w:rFonts w:asciiTheme="minorHAnsi" w:hAnsiTheme="minorHAnsi" w:cstheme="minorHAnsi"/>
          <w:b/>
          <w:sz w:val="22"/>
          <w:szCs w:val="22"/>
        </w:rPr>
      </w:pPr>
    </w:p>
    <w:p w14:paraId="69D48541" w14:textId="77777777" w:rsidR="00391E77" w:rsidRPr="00E635C1" w:rsidRDefault="00391E77" w:rsidP="00391E77">
      <w:pPr>
        <w:pStyle w:val="Body1"/>
        <w:rPr>
          <w:rFonts w:asciiTheme="minorHAnsi" w:hAnsiTheme="minorHAnsi" w:cstheme="minorHAnsi"/>
          <w:b/>
          <w:sz w:val="22"/>
          <w:szCs w:val="22"/>
        </w:rPr>
      </w:pPr>
    </w:p>
    <w:p w14:paraId="19090FCB" w14:textId="77777777" w:rsidR="00391E77" w:rsidRPr="00E635C1" w:rsidRDefault="00391E77" w:rsidP="00391E77">
      <w:pPr>
        <w:pStyle w:val="Body1"/>
        <w:rPr>
          <w:rFonts w:asciiTheme="minorHAnsi" w:hAnsiTheme="minorHAnsi" w:cstheme="minorHAnsi"/>
          <w:sz w:val="22"/>
          <w:szCs w:val="22"/>
        </w:rPr>
      </w:pPr>
    </w:p>
    <w:p w14:paraId="527D4868" w14:textId="77777777" w:rsidR="00E635C1" w:rsidRDefault="00391E77" w:rsidP="00E635C1">
      <w:pPr>
        <w:pStyle w:val="Body1"/>
        <w:numPr>
          <w:ilvl w:val="0"/>
          <w:numId w:val="9"/>
        </w:numPr>
        <w:rPr>
          <w:rFonts w:asciiTheme="minorHAnsi" w:hAnsiTheme="minorHAnsi" w:cstheme="minorHAnsi"/>
          <w:sz w:val="22"/>
          <w:szCs w:val="22"/>
        </w:rPr>
      </w:pPr>
      <w:r w:rsidRPr="00E635C1">
        <w:rPr>
          <w:rFonts w:asciiTheme="minorHAnsi" w:hAnsiTheme="minorHAnsi" w:cstheme="minorHAnsi"/>
          <w:sz w:val="22"/>
          <w:szCs w:val="22"/>
        </w:rPr>
        <w:t>Place all ingredient in the robot coupe and blitz until well chopped</w:t>
      </w:r>
    </w:p>
    <w:p w14:paraId="0BEBB69B" w14:textId="77777777" w:rsidR="00E635C1" w:rsidRDefault="00391E77" w:rsidP="00E635C1">
      <w:pPr>
        <w:pStyle w:val="Body1"/>
        <w:numPr>
          <w:ilvl w:val="0"/>
          <w:numId w:val="9"/>
        </w:numPr>
        <w:rPr>
          <w:rFonts w:asciiTheme="minorHAnsi" w:hAnsiTheme="minorHAnsi" w:cstheme="minorHAnsi"/>
          <w:sz w:val="22"/>
          <w:szCs w:val="22"/>
        </w:rPr>
      </w:pPr>
      <w:r w:rsidRPr="00E635C1">
        <w:rPr>
          <w:rFonts w:asciiTheme="minorHAnsi" w:hAnsiTheme="minorHAnsi" w:cstheme="minorHAnsi"/>
          <w:sz w:val="22"/>
          <w:szCs w:val="22"/>
        </w:rPr>
        <w:t>Rub the legs with the curing salt and place nicely all legs in a tray skin side down</w:t>
      </w:r>
    </w:p>
    <w:p w14:paraId="7400CF66" w14:textId="77777777" w:rsidR="00E635C1" w:rsidRDefault="00391E77" w:rsidP="00E635C1">
      <w:pPr>
        <w:pStyle w:val="Body1"/>
        <w:numPr>
          <w:ilvl w:val="0"/>
          <w:numId w:val="9"/>
        </w:numPr>
        <w:rPr>
          <w:rFonts w:asciiTheme="minorHAnsi" w:hAnsiTheme="minorHAnsi" w:cstheme="minorHAnsi"/>
          <w:sz w:val="22"/>
          <w:szCs w:val="22"/>
        </w:rPr>
      </w:pPr>
      <w:r w:rsidRPr="00E635C1">
        <w:rPr>
          <w:rFonts w:asciiTheme="minorHAnsi" w:hAnsiTheme="minorHAnsi" w:cstheme="minorHAnsi"/>
          <w:sz w:val="22"/>
          <w:szCs w:val="22"/>
        </w:rPr>
        <w:t xml:space="preserve">Let cure for 12 hours </w:t>
      </w:r>
    </w:p>
    <w:p w14:paraId="46974C25" w14:textId="77777777" w:rsidR="00E635C1" w:rsidRDefault="00391E77" w:rsidP="00E635C1">
      <w:pPr>
        <w:pStyle w:val="Body1"/>
        <w:numPr>
          <w:ilvl w:val="0"/>
          <w:numId w:val="9"/>
        </w:numPr>
        <w:rPr>
          <w:rFonts w:asciiTheme="minorHAnsi" w:hAnsiTheme="minorHAnsi" w:cstheme="minorHAnsi"/>
          <w:sz w:val="22"/>
          <w:szCs w:val="22"/>
        </w:rPr>
      </w:pPr>
      <w:r w:rsidRPr="00E635C1">
        <w:rPr>
          <w:rFonts w:asciiTheme="minorHAnsi" w:hAnsiTheme="minorHAnsi" w:cstheme="minorHAnsi"/>
          <w:sz w:val="22"/>
          <w:szCs w:val="22"/>
        </w:rPr>
        <w:t>The next day wash thoroughly all the legs, pat dry them and place them nicely in a tray</w:t>
      </w:r>
    </w:p>
    <w:p w14:paraId="7555F7DB" w14:textId="77777777" w:rsidR="00E635C1" w:rsidRDefault="00391E77" w:rsidP="00E635C1">
      <w:pPr>
        <w:pStyle w:val="Body1"/>
        <w:numPr>
          <w:ilvl w:val="0"/>
          <w:numId w:val="9"/>
        </w:numPr>
        <w:rPr>
          <w:rFonts w:asciiTheme="minorHAnsi" w:hAnsiTheme="minorHAnsi" w:cstheme="minorHAnsi"/>
          <w:sz w:val="22"/>
          <w:szCs w:val="22"/>
        </w:rPr>
      </w:pPr>
      <w:r w:rsidRPr="00E635C1">
        <w:rPr>
          <w:rFonts w:asciiTheme="minorHAnsi" w:hAnsiTheme="minorHAnsi" w:cstheme="minorHAnsi"/>
          <w:sz w:val="22"/>
          <w:szCs w:val="22"/>
        </w:rPr>
        <w:t>Heat up the duck fat then pour it on top of the leg</w:t>
      </w:r>
    </w:p>
    <w:p w14:paraId="7E9FBC1E" w14:textId="77777777" w:rsidR="00E635C1" w:rsidRDefault="00391E77" w:rsidP="00E635C1">
      <w:pPr>
        <w:pStyle w:val="Body1"/>
        <w:numPr>
          <w:ilvl w:val="0"/>
          <w:numId w:val="9"/>
        </w:numPr>
        <w:rPr>
          <w:rFonts w:asciiTheme="minorHAnsi" w:hAnsiTheme="minorHAnsi" w:cstheme="minorHAnsi"/>
          <w:sz w:val="22"/>
          <w:szCs w:val="22"/>
        </w:rPr>
      </w:pPr>
      <w:r w:rsidRPr="00E635C1">
        <w:rPr>
          <w:rFonts w:asciiTheme="minorHAnsi" w:hAnsiTheme="minorHAnsi" w:cstheme="minorHAnsi"/>
          <w:sz w:val="22"/>
          <w:szCs w:val="22"/>
        </w:rPr>
        <w:t>Cover the tray and cook it for 12 hours at 95 degrees</w:t>
      </w:r>
    </w:p>
    <w:p w14:paraId="76A3574F" w14:textId="77777777" w:rsidR="00E635C1" w:rsidRDefault="00391E77" w:rsidP="00E635C1">
      <w:pPr>
        <w:pStyle w:val="Body1"/>
        <w:numPr>
          <w:ilvl w:val="0"/>
          <w:numId w:val="9"/>
        </w:numPr>
        <w:rPr>
          <w:rFonts w:asciiTheme="minorHAnsi" w:hAnsiTheme="minorHAnsi" w:cstheme="minorHAnsi"/>
          <w:sz w:val="22"/>
          <w:szCs w:val="22"/>
        </w:rPr>
      </w:pPr>
      <w:r w:rsidRPr="00E635C1">
        <w:rPr>
          <w:rFonts w:asciiTheme="minorHAnsi" w:hAnsiTheme="minorHAnsi" w:cstheme="minorHAnsi"/>
          <w:sz w:val="22"/>
          <w:szCs w:val="22"/>
        </w:rPr>
        <w:t>The meat should be tender and falling off the bone</w:t>
      </w:r>
    </w:p>
    <w:p w14:paraId="2C77831C" w14:textId="77777777" w:rsidR="00E635C1" w:rsidRDefault="00391E77" w:rsidP="00E635C1">
      <w:pPr>
        <w:pStyle w:val="Body1"/>
        <w:numPr>
          <w:ilvl w:val="0"/>
          <w:numId w:val="9"/>
        </w:numPr>
        <w:rPr>
          <w:rFonts w:asciiTheme="minorHAnsi" w:hAnsiTheme="minorHAnsi" w:cstheme="minorHAnsi"/>
          <w:sz w:val="22"/>
          <w:szCs w:val="22"/>
        </w:rPr>
      </w:pPr>
      <w:r w:rsidRPr="00E635C1">
        <w:rPr>
          <w:rFonts w:asciiTheme="minorHAnsi" w:hAnsiTheme="minorHAnsi" w:cstheme="minorHAnsi"/>
          <w:sz w:val="22"/>
          <w:szCs w:val="22"/>
        </w:rPr>
        <w:t>Drain the leg, keep the duck fat for the next confit</w:t>
      </w:r>
    </w:p>
    <w:p w14:paraId="64ED35F2" w14:textId="77777777" w:rsidR="00E635C1" w:rsidRDefault="00391E77" w:rsidP="00E635C1">
      <w:pPr>
        <w:pStyle w:val="Body1"/>
        <w:numPr>
          <w:ilvl w:val="0"/>
          <w:numId w:val="9"/>
        </w:numPr>
        <w:rPr>
          <w:rFonts w:asciiTheme="minorHAnsi" w:hAnsiTheme="minorHAnsi" w:cstheme="minorHAnsi"/>
          <w:sz w:val="22"/>
          <w:szCs w:val="22"/>
        </w:rPr>
      </w:pPr>
      <w:r w:rsidRPr="00E635C1">
        <w:rPr>
          <w:rFonts w:asciiTheme="minorHAnsi" w:hAnsiTheme="minorHAnsi" w:cstheme="minorHAnsi"/>
          <w:sz w:val="22"/>
          <w:szCs w:val="22"/>
        </w:rPr>
        <w:t>Pick the leg meat, discard bones and skin</w:t>
      </w:r>
    </w:p>
    <w:p w14:paraId="298F4313" w14:textId="64E29EA6" w:rsidR="00391E77" w:rsidRPr="00E635C1" w:rsidRDefault="00391E77" w:rsidP="00E635C1">
      <w:pPr>
        <w:pStyle w:val="Body1"/>
        <w:numPr>
          <w:ilvl w:val="0"/>
          <w:numId w:val="9"/>
        </w:numPr>
        <w:rPr>
          <w:rFonts w:asciiTheme="minorHAnsi" w:hAnsiTheme="minorHAnsi" w:cstheme="minorHAnsi"/>
          <w:sz w:val="22"/>
          <w:szCs w:val="22"/>
        </w:rPr>
      </w:pPr>
      <w:r w:rsidRPr="00E635C1">
        <w:rPr>
          <w:rFonts w:asciiTheme="minorHAnsi" w:hAnsiTheme="minorHAnsi" w:cstheme="minorHAnsi"/>
          <w:sz w:val="22"/>
          <w:szCs w:val="22"/>
        </w:rPr>
        <w:t xml:space="preserve">Vacuum </w:t>
      </w:r>
    </w:p>
    <w:p w14:paraId="4EFB3233" w14:textId="77777777" w:rsidR="00391E77" w:rsidRPr="00E635C1" w:rsidRDefault="00391E77" w:rsidP="00391E77">
      <w:pPr>
        <w:pStyle w:val="Body1"/>
        <w:rPr>
          <w:rFonts w:asciiTheme="minorHAnsi" w:hAnsiTheme="minorHAnsi" w:cstheme="minorHAnsi"/>
          <w:sz w:val="22"/>
          <w:szCs w:val="22"/>
        </w:rPr>
      </w:pPr>
    </w:p>
    <w:p w14:paraId="15C1A167" w14:textId="77777777" w:rsidR="00391E77" w:rsidRPr="00E635C1" w:rsidRDefault="00391E77" w:rsidP="00391E77">
      <w:pPr>
        <w:pStyle w:val="Body1"/>
        <w:rPr>
          <w:rFonts w:asciiTheme="minorHAnsi" w:eastAsia="Times New Roman" w:hAnsiTheme="minorHAnsi" w:cstheme="minorHAnsi"/>
          <w:color w:val="auto"/>
          <w:sz w:val="22"/>
          <w:szCs w:val="22"/>
        </w:rPr>
      </w:pPr>
    </w:p>
    <w:p w14:paraId="40599BD9" w14:textId="3363791C" w:rsidR="00391E77" w:rsidRPr="00E635C1" w:rsidRDefault="00E635C1" w:rsidP="00E635C1">
      <w:pPr>
        <w:pStyle w:val="Body1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E635C1">
        <w:rPr>
          <w:rFonts w:asciiTheme="minorHAnsi" w:hAnsiTheme="minorHAnsi" w:cstheme="minorHAnsi"/>
          <w:b/>
          <w:sz w:val="28"/>
          <w:szCs w:val="28"/>
          <w:u w:val="single"/>
        </w:rPr>
        <w:t>RED CABBAGE FOR DUCK SANDWICH</w:t>
      </w:r>
    </w:p>
    <w:p w14:paraId="707E581F" w14:textId="77777777" w:rsidR="00391E77" w:rsidRPr="00E635C1" w:rsidRDefault="00391E77" w:rsidP="00391E77">
      <w:pPr>
        <w:pStyle w:val="Body1"/>
        <w:rPr>
          <w:rFonts w:asciiTheme="minorHAnsi" w:hAnsiTheme="minorHAnsi" w:cstheme="minorHAnsi"/>
          <w:b/>
          <w:sz w:val="22"/>
          <w:szCs w:val="22"/>
        </w:rPr>
      </w:pPr>
    </w:p>
    <w:p w14:paraId="3A078DBB" w14:textId="40D4E1B7" w:rsidR="00391E77" w:rsidRPr="00E635C1" w:rsidRDefault="00E635C1" w:rsidP="00E635C1">
      <w:pPr>
        <w:pStyle w:val="Body1"/>
        <w:rPr>
          <w:rFonts w:asciiTheme="minorHAnsi" w:hAnsiTheme="minorHAnsi" w:cstheme="minorHAnsi"/>
          <w:b/>
          <w:szCs w:val="24"/>
        </w:rPr>
      </w:pPr>
      <w:r>
        <w:rPr>
          <w:rFonts w:asciiTheme="minorHAnsi" w:hAnsiTheme="minorHAnsi" w:cstheme="minorHAnsi"/>
          <w:b/>
          <w:szCs w:val="24"/>
        </w:rPr>
        <w:t>2kg</w:t>
      </w:r>
      <w:r w:rsidR="00391E77" w:rsidRPr="00E635C1">
        <w:rPr>
          <w:rFonts w:asciiTheme="minorHAnsi" w:hAnsiTheme="minorHAnsi" w:cstheme="minorHAnsi"/>
          <w:b/>
          <w:szCs w:val="24"/>
        </w:rPr>
        <w:t xml:space="preserve"> red cabbage finely sliced on slicer</w:t>
      </w:r>
    </w:p>
    <w:p w14:paraId="4ED50B23" w14:textId="623621CB" w:rsidR="00391E77" w:rsidRPr="00E635C1" w:rsidRDefault="00E635C1" w:rsidP="00E635C1">
      <w:pPr>
        <w:pStyle w:val="Body1"/>
        <w:rPr>
          <w:rFonts w:asciiTheme="minorHAnsi" w:hAnsiTheme="minorHAnsi" w:cstheme="minorHAnsi"/>
          <w:b/>
          <w:szCs w:val="24"/>
        </w:rPr>
      </w:pPr>
      <w:r>
        <w:rPr>
          <w:rFonts w:asciiTheme="minorHAnsi" w:hAnsiTheme="minorHAnsi" w:cstheme="minorHAnsi"/>
          <w:b/>
          <w:szCs w:val="24"/>
        </w:rPr>
        <w:t xml:space="preserve">200 g </w:t>
      </w:r>
      <w:r w:rsidR="00391E77" w:rsidRPr="00E635C1">
        <w:rPr>
          <w:rFonts w:asciiTheme="minorHAnsi" w:hAnsiTheme="minorHAnsi" w:cstheme="minorHAnsi"/>
          <w:b/>
          <w:szCs w:val="24"/>
        </w:rPr>
        <w:t>olive oil</w:t>
      </w:r>
    </w:p>
    <w:p w14:paraId="5E190D23" w14:textId="153AC4FA" w:rsidR="00391E77" w:rsidRPr="00E635C1" w:rsidRDefault="00E635C1" w:rsidP="00E635C1">
      <w:pPr>
        <w:pStyle w:val="Body1"/>
        <w:rPr>
          <w:rFonts w:asciiTheme="minorHAnsi" w:hAnsiTheme="minorHAnsi" w:cstheme="minorHAnsi"/>
          <w:b/>
          <w:szCs w:val="24"/>
        </w:rPr>
      </w:pPr>
      <w:r>
        <w:rPr>
          <w:rFonts w:asciiTheme="minorHAnsi" w:hAnsiTheme="minorHAnsi" w:cstheme="minorHAnsi"/>
          <w:b/>
          <w:szCs w:val="24"/>
        </w:rPr>
        <w:t xml:space="preserve">200 g </w:t>
      </w:r>
      <w:r w:rsidR="00391E77" w:rsidRPr="00E635C1">
        <w:rPr>
          <w:rFonts w:asciiTheme="minorHAnsi" w:hAnsiTheme="minorHAnsi" w:cstheme="minorHAnsi"/>
          <w:b/>
          <w:szCs w:val="24"/>
        </w:rPr>
        <w:t>cider vinegar</w:t>
      </w:r>
    </w:p>
    <w:p w14:paraId="0219E63D" w14:textId="172C18BE" w:rsidR="00391E77" w:rsidRPr="00E635C1" w:rsidRDefault="00E635C1" w:rsidP="00E635C1">
      <w:pPr>
        <w:pStyle w:val="Body1"/>
        <w:rPr>
          <w:rFonts w:asciiTheme="minorHAnsi" w:hAnsiTheme="minorHAnsi" w:cstheme="minorHAnsi"/>
          <w:b/>
          <w:szCs w:val="24"/>
        </w:rPr>
      </w:pPr>
      <w:r>
        <w:rPr>
          <w:rFonts w:asciiTheme="minorHAnsi" w:hAnsiTheme="minorHAnsi" w:cstheme="minorHAnsi"/>
          <w:b/>
          <w:szCs w:val="24"/>
        </w:rPr>
        <w:t>25 g</w:t>
      </w:r>
      <w:r w:rsidR="00391E77" w:rsidRPr="00E635C1">
        <w:rPr>
          <w:rFonts w:asciiTheme="minorHAnsi" w:hAnsiTheme="minorHAnsi" w:cstheme="minorHAnsi"/>
          <w:b/>
          <w:szCs w:val="24"/>
        </w:rPr>
        <w:t xml:space="preserve"> salt</w:t>
      </w:r>
    </w:p>
    <w:p w14:paraId="36A26291" w14:textId="37D30677" w:rsidR="00391E77" w:rsidRPr="00E635C1" w:rsidRDefault="00E635C1" w:rsidP="00E635C1">
      <w:pPr>
        <w:pStyle w:val="Body1"/>
        <w:rPr>
          <w:rFonts w:asciiTheme="minorHAnsi" w:hAnsiTheme="minorHAnsi" w:cstheme="minorHAnsi"/>
          <w:b/>
          <w:szCs w:val="24"/>
        </w:rPr>
      </w:pPr>
      <w:r>
        <w:rPr>
          <w:rFonts w:asciiTheme="minorHAnsi" w:hAnsiTheme="minorHAnsi" w:cstheme="minorHAnsi"/>
          <w:b/>
          <w:szCs w:val="24"/>
        </w:rPr>
        <w:t>5</w:t>
      </w:r>
      <w:r w:rsidR="00391E77" w:rsidRPr="00E635C1">
        <w:rPr>
          <w:rFonts w:asciiTheme="minorHAnsi" w:hAnsiTheme="minorHAnsi" w:cstheme="minorHAnsi"/>
          <w:b/>
          <w:szCs w:val="24"/>
        </w:rPr>
        <w:t>g white pepper</w:t>
      </w:r>
    </w:p>
    <w:p w14:paraId="0EAC1532" w14:textId="558A5B07" w:rsidR="00391E77" w:rsidRPr="00E635C1" w:rsidRDefault="00E635C1" w:rsidP="00E635C1">
      <w:pPr>
        <w:pStyle w:val="Body1"/>
        <w:rPr>
          <w:rFonts w:asciiTheme="minorHAnsi" w:hAnsiTheme="minorHAnsi" w:cstheme="minorHAnsi"/>
          <w:b/>
          <w:szCs w:val="24"/>
        </w:rPr>
      </w:pPr>
      <w:r>
        <w:rPr>
          <w:rFonts w:asciiTheme="minorHAnsi" w:hAnsiTheme="minorHAnsi" w:cstheme="minorHAnsi"/>
          <w:b/>
          <w:szCs w:val="24"/>
        </w:rPr>
        <w:t xml:space="preserve">500 g </w:t>
      </w:r>
      <w:r w:rsidR="00391E77" w:rsidRPr="00E635C1">
        <w:rPr>
          <w:rFonts w:asciiTheme="minorHAnsi" w:hAnsiTheme="minorHAnsi" w:cstheme="minorHAnsi"/>
          <w:b/>
          <w:szCs w:val="24"/>
        </w:rPr>
        <w:t>Granny Smith apple</w:t>
      </w:r>
    </w:p>
    <w:p w14:paraId="7AB5D256" w14:textId="77777777" w:rsidR="00391E77" w:rsidRPr="00E635C1" w:rsidRDefault="00391E77" w:rsidP="00391E77">
      <w:pPr>
        <w:pStyle w:val="Body1"/>
        <w:rPr>
          <w:rFonts w:asciiTheme="minorHAnsi" w:hAnsiTheme="minorHAnsi" w:cstheme="minorHAnsi"/>
          <w:b/>
          <w:sz w:val="22"/>
          <w:szCs w:val="22"/>
        </w:rPr>
      </w:pPr>
    </w:p>
    <w:p w14:paraId="2C532FC5" w14:textId="77777777" w:rsidR="00391E77" w:rsidRPr="00E635C1" w:rsidRDefault="00391E77" w:rsidP="00391E77">
      <w:pPr>
        <w:pStyle w:val="Body1"/>
        <w:rPr>
          <w:rFonts w:asciiTheme="minorHAnsi" w:hAnsiTheme="minorHAnsi" w:cstheme="minorHAnsi"/>
          <w:b/>
          <w:sz w:val="22"/>
          <w:szCs w:val="22"/>
        </w:rPr>
      </w:pPr>
    </w:p>
    <w:p w14:paraId="1481DCF3" w14:textId="77777777" w:rsidR="00E635C1" w:rsidRDefault="00391E77" w:rsidP="00E635C1">
      <w:pPr>
        <w:pStyle w:val="Body1"/>
        <w:numPr>
          <w:ilvl w:val="0"/>
          <w:numId w:val="9"/>
        </w:numPr>
        <w:rPr>
          <w:rFonts w:asciiTheme="minorHAnsi" w:hAnsiTheme="minorHAnsi" w:cstheme="minorHAnsi"/>
          <w:sz w:val="22"/>
          <w:szCs w:val="22"/>
        </w:rPr>
      </w:pPr>
      <w:r w:rsidRPr="00E635C1">
        <w:rPr>
          <w:rFonts w:asciiTheme="minorHAnsi" w:hAnsiTheme="minorHAnsi" w:cstheme="minorHAnsi"/>
          <w:sz w:val="22"/>
          <w:szCs w:val="22"/>
        </w:rPr>
        <w:t>In a large bowl mix the sliced cabbage with the olive oil</w:t>
      </w:r>
    </w:p>
    <w:p w14:paraId="010168A1" w14:textId="77777777" w:rsidR="00E635C1" w:rsidRDefault="00391E77" w:rsidP="00E635C1">
      <w:pPr>
        <w:pStyle w:val="Body1"/>
        <w:numPr>
          <w:ilvl w:val="0"/>
          <w:numId w:val="9"/>
        </w:numPr>
        <w:rPr>
          <w:rFonts w:asciiTheme="minorHAnsi" w:hAnsiTheme="minorHAnsi" w:cstheme="minorHAnsi"/>
          <w:sz w:val="22"/>
          <w:szCs w:val="22"/>
        </w:rPr>
      </w:pPr>
      <w:r w:rsidRPr="00E635C1">
        <w:rPr>
          <w:rFonts w:asciiTheme="minorHAnsi" w:hAnsiTheme="minorHAnsi" w:cstheme="minorHAnsi"/>
          <w:sz w:val="22"/>
          <w:szCs w:val="22"/>
        </w:rPr>
        <w:t>Get all other ingredient measured and ready to go</w:t>
      </w:r>
    </w:p>
    <w:p w14:paraId="0374BC2C" w14:textId="77777777" w:rsidR="00E635C1" w:rsidRDefault="00391E77" w:rsidP="00E635C1">
      <w:pPr>
        <w:pStyle w:val="Body1"/>
        <w:numPr>
          <w:ilvl w:val="0"/>
          <w:numId w:val="9"/>
        </w:numPr>
        <w:rPr>
          <w:rFonts w:asciiTheme="minorHAnsi" w:hAnsiTheme="minorHAnsi" w:cstheme="minorHAnsi"/>
          <w:sz w:val="22"/>
          <w:szCs w:val="22"/>
        </w:rPr>
      </w:pPr>
      <w:r w:rsidRPr="00E635C1">
        <w:rPr>
          <w:rFonts w:asciiTheme="minorHAnsi" w:hAnsiTheme="minorHAnsi" w:cstheme="minorHAnsi"/>
          <w:sz w:val="22"/>
          <w:szCs w:val="22"/>
        </w:rPr>
        <w:t>Heat up a wide pan then when very hot add the cabbage, stir fry very quickly (1 minute)</w:t>
      </w:r>
    </w:p>
    <w:p w14:paraId="74975993" w14:textId="77777777" w:rsidR="00E635C1" w:rsidRDefault="00391E77" w:rsidP="00E635C1">
      <w:pPr>
        <w:pStyle w:val="Body1"/>
        <w:numPr>
          <w:ilvl w:val="0"/>
          <w:numId w:val="9"/>
        </w:numPr>
        <w:rPr>
          <w:rFonts w:asciiTheme="minorHAnsi" w:hAnsiTheme="minorHAnsi" w:cstheme="minorHAnsi"/>
          <w:sz w:val="22"/>
          <w:szCs w:val="22"/>
        </w:rPr>
      </w:pPr>
      <w:r w:rsidRPr="00E635C1">
        <w:rPr>
          <w:rFonts w:asciiTheme="minorHAnsi" w:hAnsiTheme="minorHAnsi" w:cstheme="minorHAnsi"/>
          <w:sz w:val="22"/>
          <w:szCs w:val="22"/>
        </w:rPr>
        <w:t xml:space="preserve">Add the vinegar salt and pepper, quickly cook the cabbage until it </w:t>
      </w:r>
      <w:proofErr w:type="gramStart"/>
      <w:r w:rsidRPr="00E635C1">
        <w:rPr>
          <w:rFonts w:asciiTheme="minorHAnsi" w:hAnsiTheme="minorHAnsi" w:cstheme="minorHAnsi"/>
          <w:sz w:val="22"/>
          <w:szCs w:val="22"/>
        </w:rPr>
        <w:t>get</w:t>
      </w:r>
      <w:proofErr w:type="gramEnd"/>
      <w:r w:rsidRPr="00E635C1">
        <w:rPr>
          <w:rFonts w:asciiTheme="minorHAnsi" w:hAnsiTheme="minorHAnsi" w:cstheme="minorHAnsi"/>
          <w:sz w:val="22"/>
          <w:szCs w:val="22"/>
        </w:rPr>
        <w:t xml:space="preserve"> a pinkish </w:t>
      </w:r>
      <w:proofErr w:type="spellStart"/>
      <w:r w:rsidRPr="00E635C1">
        <w:rPr>
          <w:rFonts w:asciiTheme="minorHAnsi" w:hAnsiTheme="minorHAnsi" w:cstheme="minorHAnsi"/>
          <w:sz w:val="22"/>
          <w:szCs w:val="22"/>
        </w:rPr>
        <w:t>color</w:t>
      </w:r>
      <w:proofErr w:type="spellEnd"/>
      <w:r w:rsidRPr="00E635C1">
        <w:rPr>
          <w:rFonts w:asciiTheme="minorHAnsi" w:hAnsiTheme="minorHAnsi" w:cstheme="minorHAnsi"/>
          <w:sz w:val="22"/>
          <w:szCs w:val="22"/>
        </w:rPr>
        <w:t xml:space="preserve"> (1 to 2 minutes)</w:t>
      </w:r>
    </w:p>
    <w:p w14:paraId="3FF7CBB9" w14:textId="77777777" w:rsidR="00E635C1" w:rsidRDefault="00391E77" w:rsidP="00E635C1">
      <w:pPr>
        <w:pStyle w:val="Body1"/>
        <w:numPr>
          <w:ilvl w:val="0"/>
          <w:numId w:val="9"/>
        </w:numPr>
        <w:rPr>
          <w:rFonts w:asciiTheme="minorHAnsi" w:hAnsiTheme="minorHAnsi" w:cstheme="minorHAnsi"/>
          <w:sz w:val="22"/>
          <w:szCs w:val="22"/>
        </w:rPr>
      </w:pPr>
      <w:r w:rsidRPr="00E635C1">
        <w:rPr>
          <w:rFonts w:asciiTheme="minorHAnsi" w:hAnsiTheme="minorHAnsi" w:cstheme="minorHAnsi"/>
          <w:sz w:val="22"/>
          <w:szCs w:val="22"/>
        </w:rPr>
        <w:t>Transfer the cabbage in a tray and cool it down before packing it away. The cabbage should still be crispy and have some bite to it.</w:t>
      </w:r>
    </w:p>
    <w:p w14:paraId="0168E2FC" w14:textId="368FA69E" w:rsidR="00391E77" w:rsidRPr="00E635C1" w:rsidRDefault="00391E77" w:rsidP="00E635C1">
      <w:pPr>
        <w:pStyle w:val="Body1"/>
        <w:numPr>
          <w:ilvl w:val="0"/>
          <w:numId w:val="9"/>
        </w:numPr>
        <w:rPr>
          <w:rFonts w:asciiTheme="minorHAnsi" w:hAnsiTheme="minorHAnsi" w:cstheme="minorHAnsi"/>
          <w:sz w:val="22"/>
          <w:szCs w:val="22"/>
        </w:rPr>
      </w:pPr>
      <w:r w:rsidRPr="00E635C1">
        <w:rPr>
          <w:rFonts w:asciiTheme="minorHAnsi" w:hAnsiTheme="minorHAnsi" w:cstheme="minorHAnsi"/>
          <w:sz w:val="22"/>
          <w:szCs w:val="22"/>
        </w:rPr>
        <w:t>Before every service, grate 2 Granny Smith apple and mix it with 1 container of cabbage.</w:t>
      </w:r>
    </w:p>
    <w:p w14:paraId="2FD886AF" w14:textId="004A7A63" w:rsidR="00391E77" w:rsidRDefault="00391E77" w:rsidP="00505E98">
      <w:pPr>
        <w:pStyle w:val="Body1"/>
        <w:ind w:firstLine="45"/>
        <w:rPr>
          <w:rFonts w:asciiTheme="minorHAnsi" w:eastAsia="Times New Roman" w:hAnsiTheme="minorHAnsi" w:cstheme="minorHAnsi"/>
          <w:color w:val="auto"/>
          <w:sz w:val="22"/>
          <w:szCs w:val="22"/>
        </w:rPr>
      </w:pPr>
    </w:p>
    <w:p w14:paraId="4445EACD" w14:textId="77777777" w:rsidR="00E635C1" w:rsidRPr="00E635C1" w:rsidRDefault="00E635C1" w:rsidP="00505E98">
      <w:pPr>
        <w:pStyle w:val="Body1"/>
        <w:ind w:firstLine="45"/>
        <w:rPr>
          <w:rFonts w:asciiTheme="minorHAnsi" w:eastAsia="Times New Roman" w:hAnsiTheme="minorHAnsi" w:cstheme="minorHAnsi"/>
          <w:color w:val="auto"/>
          <w:sz w:val="22"/>
          <w:szCs w:val="22"/>
        </w:rPr>
      </w:pPr>
    </w:p>
    <w:p w14:paraId="013CC0E3" w14:textId="494D9536" w:rsidR="00391E77" w:rsidRPr="00E635C1" w:rsidRDefault="00E635C1" w:rsidP="00391E77">
      <w:pPr>
        <w:pStyle w:val="Body1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E635C1">
        <w:rPr>
          <w:rFonts w:asciiTheme="minorHAnsi" w:hAnsiTheme="minorHAnsi" w:cstheme="minorHAnsi"/>
          <w:b/>
          <w:sz w:val="28"/>
          <w:szCs w:val="28"/>
          <w:u w:val="single"/>
        </w:rPr>
        <w:t>TRUFFLE MAYONNAISE</w:t>
      </w:r>
    </w:p>
    <w:p w14:paraId="12C083E5" w14:textId="77777777" w:rsidR="00391E77" w:rsidRPr="00E635C1" w:rsidRDefault="00391E77" w:rsidP="00391E77">
      <w:pPr>
        <w:pStyle w:val="Body1"/>
        <w:rPr>
          <w:rFonts w:asciiTheme="minorHAnsi" w:hAnsiTheme="minorHAnsi" w:cstheme="minorHAnsi"/>
          <w:sz w:val="22"/>
          <w:szCs w:val="22"/>
        </w:rPr>
      </w:pPr>
    </w:p>
    <w:p w14:paraId="7E90A598" w14:textId="40621F92" w:rsidR="00391E77" w:rsidRPr="00E635C1" w:rsidRDefault="00391E77" w:rsidP="00391E77">
      <w:pPr>
        <w:pStyle w:val="Body1"/>
        <w:rPr>
          <w:rFonts w:asciiTheme="minorHAnsi" w:hAnsiTheme="minorHAnsi" w:cstheme="minorHAnsi"/>
          <w:b/>
          <w:szCs w:val="24"/>
          <w:u w:val="single"/>
        </w:rPr>
      </w:pPr>
      <w:r w:rsidRPr="00E635C1">
        <w:rPr>
          <w:rFonts w:asciiTheme="minorHAnsi" w:hAnsiTheme="minorHAnsi" w:cstheme="minorHAnsi"/>
          <w:b/>
          <w:szCs w:val="24"/>
          <w:u w:val="single"/>
        </w:rPr>
        <w:t>Reduction</w:t>
      </w:r>
    </w:p>
    <w:p w14:paraId="0F61ED8C" w14:textId="77777777" w:rsidR="00E635C1" w:rsidRPr="00E635C1" w:rsidRDefault="00E635C1" w:rsidP="00391E77">
      <w:pPr>
        <w:pStyle w:val="Body1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0E2DAB2A" w14:textId="77777777" w:rsidR="00391E77" w:rsidRPr="00E635C1" w:rsidRDefault="00391E77" w:rsidP="00391E77">
      <w:pPr>
        <w:pStyle w:val="Body1"/>
        <w:rPr>
          <w:rFonts w:asciiTheme="minorHAnsi" w:hAnsiTheme="minorHAnsi" w:cstheme="minorHAnsi"/>
          <w:b/>
          <w:szCs w:val="24"/>
        </w:rPr>
      </w:pPr>
      <w:proofErr w:type="gramStart"/>
      <w:r w:rsidRPr="00E635C1">
        <w:rPr>
          <w:rFonts w:asciiTheme="minorHAnsi" w:hAnsiTheme="minorHAnsi" w:cstheme="minorHAnsi"/>
          <w:b/>
          <w:szCs w:val="24"/>
        </w:rPr>
        <w:t xml:space="preserve">3 </w:t>
      </w:r>
      <w:proofErr w:type="spellStart"/>
      <w:r w:rsidRPr="00E635C1">
        <w:rPr>
          <w:rFonts w:asciiTheme="minorHAnsi" w:hAnsiTheme="minorHAnsi" w:cstheme="minorHAnsi"/>
          <w:b/>
          <w:szCs w:val="24"/>
        </w:rPr>
        <w:t>liter</w:t>
      </w:r>
      <w:proofErr w:type="spellEnd"/>
      <w:proofErr w:type="gramEnd"/>
      <w:r w:rsidRPr="00E635C1">
        <w:rPr>
          <w:rFonts w:asciiTheme="minorHAnsi" w:hAnsiTheme="minorHAnsi" w:cstheme="minorHAnsi"/>
          <w:b/>
          <w:szCs w:val="24"/>
        </w:rPr>
        <w:t xml:space="preserve"> Madeira</w:t>
      </w:r>
    </w:p>
    <w:p w14:paraId="090C0FF3" w14:textId="77777777" w:rsidR="00391E77" w:rsidRPr="00E635C1" w:rsidRDefault="00391E77" w:rsidP="00391E77">
      <w:pPr>
        <w:pStyle w:val="Body1"/>
        <w:rPr>
          <w:rFonts w:asciiTheme="minorHAnsi" w:hAnsiTheme="minorHAnsi" w:cstheme="minorHAnsi"/>
          <w:b/>
          <w:szCs w:val="24"/>
        </w:rPr>
      </w:pPr>
      <w:r w:rsidRPr="00E635C1">
        <w:rPr>
          <w:rFonts w:asciiTheme="minorHAnsi" w:hAnsiTheme="minorHAnsi" w:cstheme="minorHAnsi"/>
          <w:b/>
          <w:szCs w:val="24"/>
        </w:rPr>
        <w:t>500 g chopped shallots</w:t>
      </w:r>
    </w:p>
    <w:p w14:paraId="2ECC9EC4" w14:textId="77777777" w:rsidR="00391E77" w:rsidRPr="00E635C1" w:rsidRDefault="00391E77" w:rsidP="00391E77">
      <w:pPr>
        <w:pStyle w:val="Body1"/>
        <w:rPr>
          <w:rFonts w:asciiTheme="minorHAnsi" w:hAnsiTheme="minorHAnsi" w:cstheme="minorHAnsi"/>
          <w:b/>
          <w:szCs w:val="24"/>
        </w:rPr>
      </w:pPr>
      <w:r w:rsidRPr="00E635C1">
        <w:rPr>
          <w:rFonts w:asciiTheme="minorHAnsi" w:hAnsiTheme="minorHAnsi" w:cstheme="minorHAnsi"/>
          <w:b/>
          <w:szCs w:val="24"/>
        </w:rPr>
        <w:t>150 g sugar</w:t>
      </w:r>
    </w:p>
    <w:p w14:paraId="7AF39599" w14:textId="77777777" w:rsidR="00391E77" w:rsidRPr="00E635C1" w:rsidRDefault="00391E77" w:rsidP="00391E77">
      <w:pPr>
        <w:pStyle w:val="Body1"/>
        <w:rPr>
          <w:rFonts w:asciiTheme="minorHAnsi" w:hAnsiTheme="minorHAnsi" w:cstheme="minorHAnsi"/>
          <w:b/>
          <w:szCs w:val="24"/>
        </w:rPr>
      </w:pPr>
      <w:r w:rsidRPr="00E635C1">
        <w:rPr>
          <w:rFonts w:asciiTheme="minorHAnsi" w:hAnsiTheme="minorHAnsi" w:cstheme="minorHAnsi"/>
          <w:b/>
          <w:szCs w:val="24"/>
        </w:rPr>
        <w:t>200 g honey</w:t>
      </w:r>
    </w:p>
    <w:p w14:paraId="6DBF0AF6" w14:textId="7C56D1B5" w:rsidR="00391E77" w:rsidRPr="00E635C1" w:rsidRDefault="00E635C1" w:rsidP="00E635C1">
      <w:pPr>
        <w:pStyle w:val="Body1"/>
        <w:numPr>
          <w:ilvl w:val="0"/>
          <w:numId w:val="16"/>
        </w:numPr>
        <w:rPr>
          <w:rFonts w:asciiTheme="minorHAnsi" w:hAnsiTheme="minorHAnsi" w:cstheme="minorHAnsi"/>
          <w:b/>
          <w:szCs w:val="24"/>
        </w:rPr>
      </w:pPr>
      <w:r>
        <w:rPr>
          <w:rFonts w:asciiTheme="minorHAnsi" w:hAnsiTheme="minorHAnsi" w:cstheme="minorHAnsi"/>
          <w:b/>
          <w:szCs w:val="24"/>
        </w:rPr>
        <w:t xml:space="preserve"> G </w:t>
      </w:r>
      <w:r w:rsidR="00391E77" w:rsidRPr="00E635C1">
        <w:rPr>
          <w:rFonts w:asciiTheme="minorHAnsi" w:hAnsiTheme="minorHAnsi" w:cstheme="minorHAnsi"/>
          <w:b/>
          <w:szCs w:val="24"/>
        </w:rPr>
        <w:t>truffle oil</w:t>
      </w:r>
    </w:p>
    <w:p w14:paraId="55146D49" w14:textId="77777777" w:rsidR="00391E77" w:rsidRPr="00E635C1" w:rsidRDefault="00391E77" w:rsidP="00391E77">
      <w:pPr>
        <w:pStyle w:val="Body1"/>
        <w:rPr>
          <w:rFonts w:asciiTheme="minorHAnsi" w:hAnsiTheme="minorHAnsi" w:cstheme="minorHAnsi"/>
          <w:sz w:val="22"/>
          <w:szCs w:val="22"/>
        </w:rPr>
      </w:pPr>
    </w:p>
    <w:p w14:paraId="4738D165" w14:textId="77777777" w:rsidR="00E635C1" w:rsidRDefault="00391E77" w:rsidP="00E635C1">
      <w:pPr>
        <w:pStyle w:val="Body1"/>
        <w:numPr>
          <w:ilvl w:val="0"/>
          <w:numId w:val="9"/>
        </w:numPr>
        <w:rPr>
          <w:rFonts w:asciiTheme="minorHAnsi" w:hAnsiTheme="minorHAnsi" w:cstheme="minorHAnsi"/>
          <w:sz w:val="22"/>
          <w:szCs w:val="22"/>
        </w:rPr>
      </w:pPr>
      <w:r w:rsidRPr="00E635C1">
        <w:rPr>
          <w:rFonts w:asciiTheme="minorHAnsi" w:hAnsiTheme="minorHAnsi" w:cstheme="minorHAnsi"/>
          <w:sz w:val="22"/>
          <w:szCs w:val="22"/>
        </w:rPr>
        <w:t xml:space="preserve">Put together Madeira, chopped shallot, </w:t>
      </w:r>
      <w:proofErr w:type="gramStart"/>
      <w:r w:rsidRPr="00E635C1">
        <w:rPr>
          <w:rFonts w:asciiTheme="minorHAnsi" w:hAnsiTheme="minorHAnsi" w:cstheme="minorHAnsi"/>
          <w:sz w:val="22"/>
          <w:szCs w:val="22"/>
        </w:rPr>
        <w:t>sugar</w:t>
      </w:r>
      <w:proofErr w:type="gramEnd"/>
      <w:r w:rsidRPr="00E635C1">
        <w:rPr>
          <w:rFonts w:asciiTheme="minorHAnsi" w:hAnsiTheme="minorHAnsi" w:cstheme="minorHAnsi"/>
          <w:sz w:val="22"/>
          <w:szCs w:val="22"/>
        </w:rPr>
        <w:t xml:space="preserve"> and honey in a pan and reduce to syrup</w:t>
      </w:r>
    </w:p>
    <w:p w14:paraId="0E90C641" w14:textId="77777777" w:rsidR="00E635C1" w:rsidRDefault="00391E77" w:rsidP="00E635C1">
      <w:pPr>
        <w:pStyle w:val="Body1"/>
        <w:numPr>
          <w:ilvl w:val="0"/>
          <w:numId w:val="9"/>
        </w:numPr>
        <w:rPr>
          <w:rFonts w:asciiTheme="minorHAnsi" w:hAnsiTheme="minorHAnsi" w:cstheme="minorHAnsi"/>
          <w:sz w:val="22"/>
          <w:szCs w:val="22"/>
        </w:rPr>
      </w:pPr>
      <w:r w:rsidRPr="00E635C1">
        <w:rPr>
          <w:rFonts w:asciiTheme="minorHAnsi" w:hAnsiTheme="minorHAnsi" w:cstheme="minorHAnsi"/>
          <w:sz w:val="22"/>
          <w:szCs w:val="22"/>
        </w:rPr>
        <w:t xml:space="preserve">Whisk truffle oil to it as if you </w:t>
      </w:r>
      <w:proofErr w:type="gramStart"/>
      <w:r w:rsidRPr="00E635C1">
        <w:rPr>
          <w:rFonts w:asciiTheme="minorHAnsi" w:hAnsiTheme="minorHAnsi" w:cstheme="minorHAnsi"/>
          <w:sz w:val="22"/>
          <w:szCs w:val="22"/>
        </w:rPr>
        <w:t>making</w:t>
      </w:r>
      <w:proofErr w:type="gramEnd"/>
      <w:r w:rsidRPr="00E635C1">
        <w:rPr>
          <w:rFonts w:asciiTheme="minorHAnsi" w:hAnsiTheme="minorHAnsi" w:cstheme="minorHAnsi"/>
          <w:sz w:val="22"/>
          <w:szCs w:val="22"/>
        </w:rPr>
        <w:t xml:space="preserve"> a thick vinaigrette </w:t>
      </w:r>
    </w:p>
    <w:p w14:paraId="4A1DC1DE" w14:textId="28B04D43" w:rsidR="00391E77" w:rsidRPr="00E635C1" w:rsidRDefault="00391E77" w:rsidP="00E635C1">
      <w:pPr>
        <w:pStyle w:val="Body1"/>
        <w:numPr>
          <w:ilvl w:val="0"/>
          <w:numId w:val="9"/>
        </w:numPr>
        <w:rPr>
          <w:rFonts w:asciiTheme="minorHAnsi" w:hAnsiTheme="minorHAnsi" w:cstheme="minorHAnsi"/>
          <w:sz w:val="22"/>
          <w:szCs w:val="22"/>
        </w:rPr>
      </w:pPr>
      <w:r w:rsidRPr="00E635C1">
        <w:rPr>
          <w:rFonts w:asciiTheme="minorHAnsi" w:hAnsiTheme="minorHAnsi" w:cstheme="minorHAnsi"/>
          <w:sz w:val="22"/>
          <w:szCs w:val="22"/>
        </w:rPr>
        <w:t>Keep aside</w:t>
      </w:r>
    </w:p>
    <w:p w14:paraId="72A33D0F" w14:textId="77777777" w:rsidR="00391E77" w:rsidRPr="00E635C1" w:rsidRDefault="00391E77" w:rsidP="00391E77">
      <w:pPr>
        <w:pStyle w:val="Body1"/>
        <w:rPr>
          <w:rFonts w:asciiTheme="minorHAnsi" w:hAnsiTheme="minorHAnsi" w:cstheme="minorHAnsi"/>
          <w:sz w:val="22"/>
          <w:szCs w:val="22"/>
        </w:rPr>
      </w:pPr>
    </w:p>
    <w:p w14:paraId="7B6A595D" w14:textId="77777777" w:rsidR="00391E77" w:rsidRPr="00E635C1" w:rsidRDefault="00391E77" w:rsidP="00391E77">
      <w:pPr>
        <w:pStyle w:val="Body1"/>
        <w:rPr>
          <w:rFonts w:asciiTheme="minorHAnsi" w:hAnsiTheme="minorHAnsi" w:cstheme="minorHAnsi"/>
          <w:sz w:val="22"/>
          <w:szCs w:val="22"/>
        </w:rPr>
      </w:pPr>
    </w:p>
    <w:p w14:paraId="39F33ACC" w14:textId="77777777" w:rsidR="00391E77" w:rsidRPr="00E635C1" w:rsidRDefault="00391E77" w:rsidP="00391E77">
      <w:pPr>
        <w:pStyle w:val="Body1"/>
        <w:rPr>
          <w:rFonts w:asciiTheme="minorHAnsi" w:hAnsiTheme="minorHAnsi" w:cstheme="minorHAnsi"/>
          <w:sz w:val="22"/>
          <w:szCs w:val="22"/>
        </w:rPr>
      </w:pPr>
    </w:p>
    <w:p w14:paraId="4323813F" w14:textId="631266F4" w:rsidR="00391E77" w:rsidRDefault="00391E77" w:rsidP="00391E77">
      <w:pPr>
        <w:pStyle w:val="Body1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E635C1">
        <w:rPr>
          <w:rFonts w:asciiTheme="minorHAnsi" w:hAnsiTheme="minorHAnsi" w:cstheme="minorHAnsi"/>
          <w:b/>
          <w:sz w:val="22"/>
          <w:szCs w:val="22"/>
          <w:u w:val="single"/>
        </w:rPr>
        <w:t>Mayo</w:t>
      </w:r>
    </w:p>
    <w:p w14:paraId="54049972" w14:textId="77777777" w:rsidR="00E635C1" w:rsidRPr="00E635C1" w:rsidRDefault="00E635C1" w:rsidP="00391E77">
      <w:pPr>
        <w:pStyle w:val="Body1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44221F42" w14:textId="77777777" w:rsidR="00391E77" w:rsidRPr="00E635C1" w:rsidRDefault="00391E77" w:rsidP="00391E77">
      <w:pPr>
        <w:pStyle w:val="Body1"/>
        <w:rPr>
          <w:rFonts w:asciiTheme="minorHAnsi" w:hAnsiTheme="minorHAnsi" w:cstheme="minorHAnsi"/>
          <w:b/>
          <w:szCs w:val="24"/>
        </w:rPr>
      </w:pPr>
      <w:r w:rsidRPr="00E635C1">
        <w:rPr>
          <w:rFonts w:asciiTheme="minorHAnsi" w:hAnsiTheme="minorHAnsi" w:cstheme="minorHAnsi"/>
          <w:b/>
          <w:szCs w:val="24"/>
        </w:rPr>
        <w:t xml:space="preserve">1 kg </w:t>
      </w:r>
      <w:proofErr w:type="spellStart"/>
      <w:r w:rsidRPr="00E635C1">
        <w:rPr>
          <w:rFonts w:asciiTheme="minorHAnsi" w:hAnsiTheme="minorHAnsi" w:cstheme="minorHAnsi"/>
          <w:b/>
          <w:szCs w:val="24"/>
        </w:rPr>
        <w:t>kewpi</w:t>
      </w:r>
      <w:proofErr w:type="spellEnd"/>
      <w:r w:rsidRPr="00E635C1">
        <w:rPr>
          <w:rFonts w:asciiTheme="minorHAnsi" w:hAnsiTheme="minorHAnsi" w:cstheme="minorHAnsi"/>
          <w:b/>
          <w:szCs w:val="24"/>
        </w:rPr>
        <w:t xml:space="preserve"> mayonnaise</w:t>
      </w:r>
    </w:p>
    <w:p w14:paraId="6C160ADB" w14:textId="77777777" w:rsidR="00391E77" w:rsidRPr="00E635C1" w:rsidRDefault="00391E77" w:rsidP="00391E77">
      <w:pPr>
        <w:pStyle w:val="Body1"/>
        <w:rPr>
          <w:rFonts w:asciiTheme="minorHAnsi" w:hAnsiTheme="minorHAnsi" w:cstheme="minorHAnsi"/>
          <w:b/>
          <w:szCs w:val="24"/>
        </w:rPr>
      </w:pPr>
      <w:r w:rsidRPr="00E635C1">
        <w:rPr>
          <w:rFonts w:asciiTheme="minorHAnsi" w:hAnsiTheme="minorHAnsi" w:cstheme="minorHAnsi"/>
          <w:b/>
          <w:szCs w:val="24"/>
        </w:rPr>
        <w:t>400 g reduction</w:t>
      </w:r>
    </w:p>
    <w:p w14:paraId="24AB5245" w14:textId="77777777" w:rsidR="00391E77" w:rsidRPr="00E635C1" w:rsidRDefault="00391E77" w:rsidP="00391E77">
      <w:pPr>
        <w:pStyle w:val="Body1"/>
        <w:rPr>
          <w:rFonts w:asciiTheme="minorHAnsi" w:hAnsiTheme="minorHAnsi" w:cstheme="minorHAnsi"/>
          <w:b/>
          <w:szCs w:val="24"/>
        </w:rPr>
      </w:pPr>
      <w:r w:rsidRPr="00E635C1">
        <w:rPr>
          <w:rFonts w:asciiTheme="minorHAnsi" w:hAnsiTheme="minorHAnsi" w:cstheme="minorHAnsi"/>
          <w:b/>
          <w:szCs w:val="24"/>
        </w:rPr>
        <w:t>100 g grain mustard</w:t>
      </w:r>
    </w:p>
    <w:p w14:paraId="5B7FEB52" w14:textId="77777777" w:rsidR="00391E77" w:rsidRPr="00E635C1" w:rsidRDefault="00391E77" w:rsidP="00391E77">
      <w:pPr>
        <w:pStyle w:val="Body1"/>
        <w:rPr>
          <w:rFonts w:asciiTheme="minorHAnsi" w:hAnsiTheme="minorHAnsi" w:cstheme="minorHAnsi"/>
          <w:b/>
          <w:szCs w:val="24"/>
        </w:rPr>
      </w:pPr>
      <w:r w:rsidRPr="00E635C1">
        <w:rPr>
          <w:rFonts w:asciiTheme="minorHAnsi" w:hAnsiTheme="minorHAnsi" w:cstheme="minorHAnsi"/>
          <w:b/>
          <w:szCs w:val="24"/>
        </w:rPr>
        <w:t>Salt</w:t>
      </w:r>
    </w:p>
    <w:p w14:paraId="557382DA" w14:textId="29B80038" w:rsidR="00391E77" w:rsidRDefault="00391E77" w:rsidP="00391E77">
      <w:pPr>
        <w:pStyle w:val="Body1"/>
        <w:rPr>
          <w:rFonts w:asciiTheme="minorHAnsi" w:hAnsiTheme="minorHAnsi" w:cstheme="minorHAnsi"/>
          <w:b/>
          <w:szCs w:val="24"/>
        </w:rPr>
      </w:pPr>
      <w:r w:rsidRPr="00E635C1">
        <w:rPr>
          <w:rFonts w:asciiTheme="minorHAnsi" w:hAnsiTheme="minorHAnsi" w:cstheme="minorHAnsi"/>
          <w:b/>
          <w:szCs w:val="24"/>
        </w:rPr>
        <w:t xml:space="preserve">Pepper </w:t>
      </w:r>
    </w:p>
    <w:p w14:paraId="4B6FCBC6" w14:textId="77777777" w:rsidR="00391E77" w:rsidRPr="00E635C1" w:rsidRDefault="00391E77" w:rsidP="00391E77">
      <w:pPr>
        <w:pStyle w:val="Body1"/>
        <w:rPr>
          <w:rFonts w:asciiTheme="minorHAnsi" w:hAnsiTheme="minorHAnsi" w:cstheme="minorHAnsi"/>
          <w:b/>
          <w:sz w:val="22"/>
          <w:szCs w:val="22"/>
        </w:rPr>
      </w:pPr>
    </w:p>
    <w:p w14:paraId="125825CC" w14:textId="77777777" w:rsidR="00E635C1" w:rsidRDefault="00391E77" w:rsidP="00E635C1">
      <w:pPr>
        <w:pStyle w:val="Body1"/>
        <w:numPr>
          <w:ilvl w:val="0"/>
          <w:numId w:val="9"/>
        </w:numPr>
        <w:rPr>
          <w:rFonts w:asciiTheme="minorHAnsi" w:hAnsiTheme="minorHAnsi" w:cstheme="minorHAnsi"/>
          <w:sz w:val="22"/>
          <w:szCs w:val="22"/>
        </w:rPr>
      </w:pPr>
      <w:r w:rsidRPr="00E635C1">
        <w:rPr>
          <w:rFonts w:asciiTheme="minorHAnsi" w:hAnsiTheme="minorHAnsi" w:cstheme="minorHAnsi"/>
          <w:sz w:val="22"/>
          <w:szCs w:val="22"/>
        </w:rPr>
        <w:t xml:space="preserve">Add all ingredient together and whisk till homogeneity </w:t>
      </w:r>
    </w:p>
    <w:p w14:paraId="0014815B" w14:textId="6050AF0B" w:rsidR="00391E77" w:rsidRPr="00E635C1" w:rsidRDefault="00391E77" w:rsidP="00E635C1">
      <w:pPr>
        <w:pStyle w:val="Body1"/>
        <w:numPr>
          <w:ilvl w:val="0"/>
          <w:numId w:val="9"/>
        </w:numPr>
        <w:rPr>
          <w:rFonts w:asciiTheme="minorHAnsi" w:hAnsiTheme="minorHAnsi" w:cstheme="minorHAnsi"/>
          <w:sz w:val="22"/>
          <w:szCs w:val="22"/>
        </w:rPr>
      </w:pPr>
      <w:r w:rsidRPr="00E635C1">
        <w:rPr>
          <w:rFonts w:asciiTheme="minorHAnsi" w:hAnsiTheme="minorHAnsi" w:cstheme="minorHAnsi"/>
          <w:sz w:val="22"/>
          <w:szCs w:val="22"/>
        </w:rPr>
        <w:t>Season with salt and pepper</w:t>
      </w:r>
    </w:p>
    <w:p w14:paraId="2DB3413F" w14:textId="77777777" w:rsidR="003162C4" w:rsidRPr="00E635C1" w:rsidRDefault="003162C4">
      <w:pPr>
        <w:rPr>
          <w:rFonts w:cstheme="minorHAnsi"/>
        </w:rPr>
      </w:pPr>
    </w:p>
    <w:sectPr w:rsidR="003162C4" w:rsidRPr="00E635C1" w:rsidSect="0058765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894EE873"/>
    <w:lvl w:ilvl="0">
      <w:start w:val="1"/>
      <w:numFmt w:val="bullet"/>
      <w:pStyle w:val="ImportWordListStyleDefinition495148546"/>
      <w:lvlText w:val="-"/>
      <w:lvlJc w:val="left"/>
      <w:pPr>
        <w:tabs>
          <w:tab w:val="num" w:pos="360"/>
        </w:tabs>
        <w:ind w:left="360" w:firstLine="360"/>
      </w:pPr>
      <w:rPr>
        <w:rFonts w:hint="default"/>
        <w:position w:val="0"/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360" w:firstLine="1080"/>
      </w:pPr>
      <w:rPr>
        <w:rFonts w:hint="default"/>
        <w:position w:val="0"/>
      </w:rPr>
    </w:lvl>
    <w:lvl w:ilvl="2">
      <w:start w:val="1"/>
      <w:numFmt w:val="bullet"/>
      <w:lvlText w:val="•"/>
      <w:lvlJc w:val="left"/>
      <w:pPr>
        <w:tabs>
          <w:tab w:val="num" w:pos="360"/>
        </w:tabs>
        <w:ind w:left="360" w:firstLine="1800"/>
      </w:pPr>
      <w:rPr>
        <w:rFonts w:hint="default"/>
        <w:position w:val="0"/>
      </w:rPr>
    </w:lvl>
    <w:lvl w:ilvl="3">
      <w:start w:val="1"/>
      <w:numFmt w:val="bullet"/>
      <w:lvlText w:val="•"/>
      <w:lvlJc w:val="left"/>
      <w:pPr>
        <w:tabs>
          <w:tab w:val="num" w:pos="360"/>
        </w:tabs>
        <w:ind w:left="360" w:firstLine="2520"/>
      </w:pPr>
      <w:rPr>
        <w:rFonts w:hint="default"/>
        <w:position w:val="0"/>
      </w:rPr>
    </w:lvl>
    <w:lvl w:ilvl="4">
      <w:start w:val="1"/>
      <w:numFmt w:val="bullet"/>
      <w:lvlText w:val="o"/>
      <w:lvlJc w:val="left"/>
      <w:pPr>
        <w:tabs>
          <w:tab w:val="num" w:pos="360"/>
        </w:tabs>
        <w:ind w:left="360" w:firstLine="3240"/>
      </w:pPr>
      <w:rPr>
        <w:rFonts w:hint="default"/>
        <w:position w:val="0"/>
      </w:rPr>
    </w:lvl>
    <w:lvl w:ilvl="5">
      <w:start w:val="1"/>
      <w:numFmt w:val="bullet"/>
      <w:lvlText w:val="•"/>
      <w:lvlJc w:val="left"/>
      <w:pPr>
        <w:tabs>
          <w:tab w:val="num" w:pos="360"/>
        </w:tabs>
        <w:ind w:left="360" w:firstLine="3960"/>
      </w:pPr>
      <w:rPr>
        <w:rFonts w:hint="default"/>
        <w:position w:val="0"/>
      </w:rPr>
    </w:lvl>
    <w:lvl w:ilvl="6">
      <w:start w:val="1"/>
      <w:numFmt w:val="bullet"/>
      <w:lvlText w:val="•"/>
      <w:lvlJc w:val="left"/>
      <w:pPr>
        <w:tabs>
          <w:tab w:val="num" w:pos="360"/>
        </w:tabs>
        <w:ind w:left="360" w:firstLine="4680"/>
      </w:pPr>
      <w:rPr>
        <w:rFonts w:hint="default"/>
        <w:position w:val="0"/>
      </w:rPr>
    </w:lvl>
    <w:lvl w:ilvl="7">
      <w:start w:val="1"/>
      <w:numFmt w:val="bullet"/>
      <w:lvlText w:val="o"/>
      <w:lvlJc w:val="left"/>
      <w:pPr>
        <w:tabs>
          <w:tab w:val="num" w:pos="360"/>
        </w:tabs>
        <w:ind w:left="360" w:firstLine="5400"/>
      </w:pPr>
      <w:rPr>
        <w:rFonts w:hint="default"/>
        <w:position w:val="0"/>
      </w:rPr>
    </w:lvl>
    <w:lvl w:ilvl="8">
      <w:start w:val="1"/>
      <w:numFmt w:val="bullet"/>
      <w:lvlText w:val="•"/>
      <w:lvlJc w:val="left"/>
      <w:pPr>
        <w:tabs>
          <w:tab w:val="num" w:pos="360"/>
        </w:tabs>
        <w:ind w:left="360" w:firstLine="6120"/>
      </w:pPr>
      <w:rPr>
        <w:rFonts w:hint="default"/>
        <w:position w:val="0"/>
      </w:rPr>
    </w:lvl>
  </w:abstractNum>
  <w:abstractNum w:abstractNumId="1" w15:restartNumberingAfterBreak="0">
    <w:nsid w:val="00000002"/>
    <w:multiLevelType w:val="multilevel"/>
    <w:tmpl w:val="894EE874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0000003"/>
    <w:multiLevelType w:val="multilevel"/>
    <w:tmpl w:val="894EE875"/>
    <w:lvl w:ilvl="0">
      <w:start w:val="1"/>
      <w:numFmt w:val="decimal"/>
      <w:pStyle w:val="ImportWordListStyleDefinition1866869960"/>
      <w:lvlText w:val="%1."/>
      <w:lvlJc w:val="left"/>
      <w:pPr>
        <w:tabs>
          <w:tab w:val="num" w:pos="360"/>
        </w:tabs>
        <w:ind w:left="360" w:firstLine="360"/>
      </w:pPr>
      <w:rPr>
        <w:rFonts w:hint="default"/>
        <w:position w:val="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firstLine="1080"/>
      </w:pPr>
      <w:rPr>
        <w:rFonts w:hint="default"/>
        <w:position w:val="0"/>
      </w:rPr>
    </w:lvl>
    <w:lvl w:ilvl="2">
      <w:start w:val="1"/>
      <w:numFmt w:val="lowerRoman"/>
      <w:lvlText w:val="%3."/>
      <w:lvlJc w:val="left"/>
      <w:pPr>
        <w:tabs>
          <w:tab w:val="num" w:pos="296"/>
        </w:tabs>
        <w:ind w:left="296" w:firstLine="1864"/>
      </w:pPr>
      <w:rPr>
        <w:rFonts w:hint="default"/>
        <w:position w:val="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firstLine="2520"/>
      </w:pPr>
      <w:rPr>
        <w:rFonts w:hint="default"/>
        <w:position w:val="0"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60" w:firstLine="3240"/>
      </w:pPr>
      <w:rPr>
        <w:rFonts w:hint="default"/>
        <w:position w:val="0"/>
      </w:rPr>
    </w:lvl>
    <w:lvl w:ilvl="5">
      <w:start w:val="1"/>
      <w:numFmt w:val="lowerRoman"/>
      <w:lvlText w:val="%6."/>
      <w:lvlJc w:val="left"/>
      <w:pPr>
        <w:tabs>
          <w:tab w:val="num" w:pos="296"/>
        </w:tabs>
        <w:ind w:left="296" w:firstLine="4024"/>
      </w:pPr>
      <w:rPr>
        <w:rFonts w:hint="default"/>
        <w:position w:val="0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firstLine="4680"/>
      </w:pPr>
      <w:rPr>
        <w:rFonts w:hint="default"/>
        <w:position w:val="0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360" w:firstLine="5400"/>
      </w:pPr>
      <w:rPr>
        <w:rFonts w:hint="default"/>
        <w:position w:val="0"/>
      </w:rPr>
    </w:lvl>
    <w:lvl w:ilvl="8">
      <w:start w:val="1"/>
      <w:numFmt w:val="lowerRoman"/>
      <w:lvlText w:val="%9."/>
      <w:lvlJc w:val="left"/>
      <w:pPr>
        <w:tabs>
          <w:tab w:val="num" w:pos="296"/>
        </w:tabs>
        <w:ind w:left="296" w:firstLine="6184"/>
      </w:pPr>
      <w:rPr>
        <w:rFonts w:hint="default"/>
        <w:position w:val="0"/>
      </w:rPr>
    </w:lvl>
  </w:abstractNum>
  <w:abstractNum w:abstractNumId="3" w15:restartNumberingAfterBreak="0">
    <w:nsid w:val="00000004"/>
    <w:multiLevelType w:val="multilevel"/>
    <w:tmpl w:val="894EE876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B0F5F6A"/>
    <w:multiLevelType w:val="hybridMultilevel"/>
    <w:tmpl w:val="C8003242"/>
    <w:lvl w:ilvl="0" w:tplc="5F664BA8">
      <w:start w:val="50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6E43EE"/>
    <w:multiLevelType w:val="hybridMultilevel"/>
    <w:tmpl w:val="18CC8904"/>
    <w:lvl w:ilvl="0" w:tplc="FF8C2650">
      <w:start w:val="20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DE2A79"/>
    <w:multiLevelType w:val="hybridMultilevel"/>
    <w:tmpl w:val="3670B3C6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DE4E30"/>
    <w:multiLevelType w:val="hybridMultilevel"/>
    <w:tmpl w:val="7BD63F0A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1947D0"/>
    <w:multiLevelType w:val="hybridMultilevel"/>
    <w:tmpl w:val="089C9114"/>
    <w:lvl w:ilvl="0" w:tplc="FE78D976">
      <w:start w:val="20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4A7C2F"/>
    <w:multiLevelType w:val="hybridMultilevel"/>
    <w:tmpl w:val="BE823214"/>
    <w:lvl w:ilvl="0" w:tplc="D67AAC9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612B65"/>
    <w:multiLevelType w:val="hybridMultilevel"/>
    <w:tmpl w:val="28D61F24"/>
    <w:lvl w:ilvl="0" w:tplc="36387716">
      <w:start w:val="70"/>
      <w:numFmt w:val="bullet"/>
      <w:lvlText w:val="-"/>
      <w:lvlJc w:val="left"/>
      <w:pPr>
        <w:ind w:left="720" w:hanging="360"/>
      </w:pPr>
      <w:rPr>
        <w:rFonts w:ascii="Calibri" w:eastAsia="Arial Unicode MS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1733511"/>
    <w:multiLevelType w:val="hybridMultilevel"/>
    <w:tmpl w:val="2A42A6C0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F107B5"/>
    <w:multiLevelType w:val="hybridMultilevel"/>
    <w:tmpl w:val="9120F82A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4166BB4"/>
    <w:multiLevelType w:val="hybridMultilevel"/>
    <w:tmpl w:val="A1FCC67E"/>
    <w:lvl w:ilvl="0" w:tplc="B100E5E2">
      <w:start w:val="2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25B5B8C"/>
    <w:multiLevelType w:val="hybridMultilevel"/>
    <w:tmpl w:val="086C67C4"/>
    <w:lvl w:ilvl="0" w:tplc="81A88836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600C1E"/>
    <w:multiLevelType w:val="hybridMultilevel"/>
    <w:tmpl w:val="F752C120"/>
    <w:lvl w:ilvl="0" w:tplc="357AEDBC">
      <w:start w:val="50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14961778">
    <w:abstractNumId w:val="0"/>
  </w:num>
  <w:num w:numId="2" w16cid:durableId="1054044851">
    <w:abstractNumId w:val="1"/>
  </w:num>
  <w:num w:numId="3" w16cid:durableId="1341083010">
    <w:abstractNumId w:val="2"/>
  </w:num>
  <w:num w:numId="4" w16cid:durableId="492138866">
    <w:abstractNumId w:val="3"/>
  </w:num>
  <w:num w:numId="5" w16cid:durableId="2030452316">
    <w:abstractNumId w:val="7"/>
  </w:num>
  <w:num w:numId="6" w16cid:durableId="860777069">
    <w:abstractNumId w:val="11"/>
  </w:num>
  <w:num w:numId="7" w16cid:durableId="2011717813">
    <w:abstractNumId w:val="12"/>
  </w:num>
  <w:num w:numId="8" w16cid:durableId="2023698130">
    <w:abstractNumId w:val="6"/>
  </w:num>
  <w:num w:numId="9" w16cid:durableId="939995292">
    <w:abstractNumId w:val="10"/>
  </w:num>
  <w:num w:numId="10" w16cid:durableId="1437552817">
    <w:abstractNumId w:val="9"/>
  </w:num>
  <w:num w:numId="11" w16cid:durableId="1768497194">
    <w:abstractNumId w:val="15"/>
  </w:num>
  <w:num w:numId="12" w16cid:durableId="1834560419">
    <w:abstractNumId w:val="14"/>
  </w:num>
  <w:num w:numId="13" w16cid:durableId="970941215">
    <w:abstractNumId w:val="13"/>
  </w:num>
  <w:num w:numId="14" w16cid:durableId="536967152">
    <w:abstractNumId w:val="8"/>
  </w:num>
  <w:num w:numId="15" w16cid:durableId="1176654139">
    <w:abstractNumId w:val="5"/>
  </w:num>
  <w:num w:numId="16" w16cid:durableId="21169167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162C4"/>
    <w:rsid w:val="0028489D"/>
    <w:rsid w:val="003162C4"/>
    <w:rsid w:val="00391E77"/>
    <w:rsid w:val="00505E98"/>
    <w:rsid w:val="0058765F"/>
    <w:rsid w:val="00E635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920E811"/>
  <w15:docId w15:val="{F512D3A8-1239-2344-B346-42A2DDDCAC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8765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1">
    <w:name w:val="Body 1"/>
    <w:rsid w:val="003162C4"/>
    <w:pPr>
      <w:spacing w:after="0" w:line="240" w:lineRule="auto"/>
      <w:outlineLvl w:val="0"/>
    </w:pPr>
    <w:rPr>
      <w:rFonts w:ascii="Times New Roman" w:eastAsia="Arial Unicode MS" w:hAnsi="Times New Roman" w:cs="Times New Roman"/>
      <w:color w:val="000000"/>
      <w:sz w:val="24"/>
      <w:szCs w:val="20"/>
      <w:u w:color="000000"/>
      <w:lang w:eastAsia="en-AU"/>
    </w:rPr>
  </w:style>
  <w:style w:type="paragraph" w:customStyle="1" w:styleId="ImportWordListStyleDefinition495148546">
    <w:name w:val="Import Word List Style Definition 495148546"/>
    <w:rsid w:val="003162C4"/>
    <w:pPr>
      <w:numPr>
        <w:numId w:val="1"/>
      </w:num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AU"/>
    </w:rPr>
  </w:style>
  <w:style w:type="paragraph" w:customStyle="1" w:styleId="ImportWordListStyleDefinition1866869960">
    <w:name w:val="Import Word List Style Definition 1866869960"/>
    <w:rsid w:val="003162C4"/>
    <w:pPr>
      <w:numPr>
        <w:numId w:val="3"/>
      </w:num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3</Pages>
  <Words>423</Words>
  <Characters>2414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julien</dc:creator>
  <cp:lastModifiedBy>julien perraudin</cp:lastModifiedBy>
  <cp:revision>3</cp:revision>
  <dcterms:created xsi:type="dcterms:W3CDTF">2013-03-07T22:37:00Z</dcterms:created>
  <dcterms:modified xsi:type="dcterms:W3CDTF">2023-02-23T14:10:00Z</dcterms:modified>
</cp:coreProperties>
</file>